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7BED" w:rsidRPr="002E571A" w:rsidRDefault="00DE7BED" w:rsidP="00DE7BED">
      <w:pPr>
        <w:jc w:val="right"/>
        <w:rPr>
          <w:b/>
        </w:rPr>
      </w:pPr>
      <w:r w:rsidRPr="002E571A">
        <w:rPr>
          <w:b/>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4376F9">
            <w:pPr>
              <w:jc w:val="right"/>
              <w:rPr>
                <w:rFonts w:cs="Arial"/>
              </w:rPr>
            </w:pPr>
            <w:r w:rsidRPr="002E571A">
              <w:rPr>
                <w:rFonts w:cs="Arial"/>
                <w:szCs w:val="22"/>
              </w:rPr>
              <w:t xml:space="preserve">Протокол  № </w:t>
            </w:r>
            <w:r w:rsidR="004376F9">
              <w:rPr>
                <w:rFonts w:cs="Arial"/>
                <w:szCs w:val="22"/>
              </w:rPr>
              <w:t>250</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4376F9">
            <w:pPr>
              <w:jc w:val="right"/>
              <w:rPr>
                <w:rFonts w:cs="Arial"/>
              </w:rPr>
            </w:pPr>
            <w:r w:rsidRPr="002E571A">
              <w:rPr>
                <w:rFonts w:cs="Arial"/>
                <w:szCs w:val="22"/>
              </w:rPr>
              <w:t>«</w:t>
            </w:r>
            <w:r w:rsidR="004376F9">
              <w:rPr>
                <w:rFonts w:cs="Arial"/>
                <w:szCs w:val="22"/>
              </w:rPr>
              <w:t>29</w:t>
            </w:r>
            <w:r w:rsidRPr="002E571A">
              <w:rPr>
                <w:rFonts w:cs="Arial"/>
                <w:szCs w:val="22"/>
              </w:rPr>
              <w:t xml:space="preserve">» </w:t>
            </w:r>
            <w:r w:rsidR="004376F9">
              <w:rPr>
                <w:rFonts w:cs="Arial"/>
                <w:szCs w:val="22"/>
              </w:rPr>
              <w:t>декабря 2018</w:t>
            </w:r>
            <w:r w:rsidRPr="002E571A">
              <w:rPr>
                <w:rFonts w:cs="Arial"/>
                <w:szCs w:val="22"/>
              </w:rPr>
              <w:t xml:space="preserve"> г.</w:t>
            </w:r>
          </w:p>
        </w:tc>
      </w:tr>
    </w:tbl>
    <w:p w:rsidR="00DE7BED" w:rsidRPr="002E571A" w:rsidRDefault="00DE7BED" w:rsidP="00DE7BED">
      <w:pPr>
        <w:rPr>
          <w:rFonts w:cs="Arial"/>
          <w:vanish/>
          <w:szCs w:val="22"/>
        </w:rPr>
      </w:pPr>
    </w:p>
    <w:p w:rsidR="00DE7BED" w:rsidRPr="002E571A" w:rsidRDefault="00A03AA2" w:rsidP="00DE7BED">
      <w:pPr>
        <w:rPr>
          <w:rFonts w:cs="Arial"/>
          <w:szCs w:val="22"/>
        </w:rPr>
      </w:pPr>
      <w:r w:rsidRPr="00EA51C2">
        <w:rPr>
          <w:rFonts w:cs="Arial"/>
          <w:szCs w:val="22"/>
        </w:rPr>
        <w:t>ПДО №</w:t>
      </w:r>
      <w:r w:rsidR="004376F9">
        <w:rPr>
          <w:rFonts w:cs="Arial"/>
          <w:szCs w:val="22"/>
        </w:rPr>
        <w:t xml:space="preserve"> </w:t>
      </w:r>
      <w:r w:rsidR="00301BE1">
        <w:rPr>
          <w:rFonts w:cs="Arial"/>
          <w:szCs w:val="22"/>
        </w:rPr>
        <w:t>671</w:t>
      </w:r>
      <w:r w:rsidR="00362455" w:rsidRPr="00EA51C2">
        <w:rPr>
          <w:rFonts w:cs="Arial"/>
          <w:szCs w:val="22"/>
        </w:rPr>
        <w:t>-</w:t>
      </w:r>
      <w:r w:rsidRPr="00EA51C2">
        <w:rPr>
          <w:rFonts w:cs="Arial"/>
          <w:szCs w:val="22"/>
        </w:rPr>
        <w:t>КР-201</w:t>
      </w:r>
      <w:r w:rsidR="00695634">
        <w:rPr>
          <w:rFonts w:cs="Arial"/>
          <w:szCs w:val="22"/>
        </w:rPr>
        <w:t>8</w:t>
      </w:r>
      <w:r w:rsidRPr="005F56FA">
        <w:rPr>
          <w:rFonts w:cs="Arial"/>
          <w:szCs w:val="22"/>
        </w:rPr>
        <w:t xml:space="preserve"> от </w:t>
      </w:r>
      <w:r w:rsidR="004376F9">
        <w:rPr>
          <w:rFonts w:cs="Arial"/>
          <w:szCs w:val="22"/>
        </w:rPr>
        <w:t>09.01.2019 г.</w:t>
      </w:r>
    </w:p>
    <w:p w:rsidR="00DE7BED" w:rsidRDefault="00DE7BED" w:rsidP="00DE7BED">
      <w:pPr>
        <w:jc w:val="both"/>
        <w:rPr>
          <w:rFonts w:cs="Arial"/>
          <w:sz w:val="16"/>
          <w:szCs w:val="16"/>
        </w:rPr>
      </w:pPr>
    </w:p>
    <w:p w:rsidR="00351171" w:rsidRPr="00351171" w:rsidRDefault="00351171" w:rsidP="00351171">
      <w:pPr>
        <w:ind w:firstLine="720"/>
        <w:jc w:val="both"/>
        <w:rPr>
          <w:rFonts w:cs="Arial"/>
          <w:b/>
          <w:sz w:val="24"/>
        </w:rPr>
      </w:pPr>
      <w:r w:rsidRPr="00351171">
        <w:rPr>
          <w:rFonts w:cs="Arial"/>
          <w:b/>
          <w:sz w:val="24"/>
        </w:rPr>
        <w:t>ОАО «Славнефть-ЯНОС»</w:t>
      </w:r>
      <w:r w:rsidRPr="00351171">
        <w:rPr>
          <w:rFonts w:cs="Arial"/>
          <w:sz w:val="24"/>
        </w:rPr>
        <w:t xml:space="preserve"> (далее – </w:t>
      </w:r>
      <w:r w:rsidRPr="00B70918">
        <w:rPr>
          <w:rFonts w:cs="Arial"/>
          <w:szCs w:val="22"/>
        </w:rPr>
        <w:t xml:space="preserve">Общество) приглашает вас сделать предложение (оферту) на заключение договора на </w:t>
      </w:r>
      <w:r w:rsidRPr="00B70918">
        <w:rPr>
          <w:rStyle w:val="aff7"/>
          <w:rFonts w:ascii="Arial" w:hAnsi="Arial" w:cs="Arial"/>
          <w:b/>
          <w:sz w:val="22"/>
          <w:szCs w:val="22"/>
        </w:rPr>
        <w:t xml:space="preserve">закупку </w:t>
      </w:r>
      <w:r w:rsidRPr="00B70918">
        <w:rPr>
          <w:rFonts w:cs="Arial"/>
          <w:b/>
          <w:szCs w:val="22"/>
        </w:rPr>
        <w:t xml:space="preserve">услуг </w:t>
      </w:r>
      <w:r w:rsidR="00900448" w:rsidRPr="00B70918">
        <w:rPr>
          <w:b/>
          <w:szCs w:val="22"/>
        </w:rPr>
        <w:t xml:space="preserve">по </w:t>
      </w:r>
      <w:r w:rsidR="000B619C" w:rsidRPr="000B619C">
        <w:rPr>
          <w:b/>
        </w:rPr>
        <w:t xml:space="preserve">техническому обслуживанию копировально-множительной техники </w:t>
      </w:r>
      <w:r w:rsidR="000B619C" w:rsidRPr="000B619C">
        <w:rPr>
          <w:b/>
          <w:lang w:val="en-US"/>
        </w:rPr>
        <w:t>Konica</w:t>
      </w:r>
      <w:r w:rsidR="000B619C" w:rsidRPr="000B619C">
        <w:rPr>
          <w:b/>
        </w:rPr>
        <w:t xml:space="preserve"> </w:t>
      </w:r>
      <w:r w:rsidR="000B619C" w:rsidRPr="000B619C">
        <w:rPr>
          <w:b/>
          <w:lang w:val="en-US"/>
        </w:rPr>
        <w:t>Minolta</w:t>
      </w:r>
      <w:r w:rsidR="000B619C" w:rsidRPr="000B619C">
        <w:rPr>
          <w:b/>
        </w:rPr>
        <w:t xml:space="preserve">, инженерных систем </w:t>
      </w:r>
      <w:r w:rsidR="000B619C" w:rsidRPr="000B619C">
        <w:rPr>
          <w:b/>
          <w:lang w:val="en-US"/>
        </w:rPr>
        <w:t>OKI</w:t>
      </w:r>
      <w:r w:rsidR="000B619C" w:rsidRPr="000B619C">
        <w:rPr>
          <w:b/>
        </w:rPr>
        <w:t xml:space="preserve"> (далее по тексту Оборудование), в соответствии с заявкой ЗАКАЗЧИКА</w:t>
      </w:r>
      <w:r w:rsidRPr="00351171">
        <w:rPr>
          <w:rFonts w:cs="Arial"/>
          <w:b/>
          <w:sz w:val="24"/>
        </w:rPr>
        <w:t>.</w:t>
      </w:r>
    </w:p>
    <w:p w:rsidR="007D6C8C" w:rsidRPr="001D2186" w:rsidRDefault="00DE7BED" w:rsidP="007D6C8C">
      <w:pPr>
        <w:ind w:firstLine="567"/>
        <w:jc w:val="both"/>
        <w:rPr>
          <w:rFonts w:cs="Arial"/>
          <w:szCs w:val="22"/>
        </w:rPr>
      </w:pPr>
      <w:r w:rsidRPr="002E571A">
        <w:rPr>
          <w:rFonts w:cs="Arial"/>
          <w:szCs w:val="22"/>
        </w:rPr>
        <w:t xml:space="preserve">По </w:t>
      </w:r>
      <w:r w:rsidRPr="001D2186">
        <w:rPr>
          <w:rFonts w:cs="Arial"/>
          <w:szCs w:val="22"/>
        </w:rPr>
        <w:t xml:space="preserve">результатам рассмотрения предложений Общество определит контрагента,  предложившего наилучшие условия в соответствии с </w:t>
      </w:r>
      <w:r w:rsidR="001D2186" w:rsidRPr="001D2186">
        <w:t xml:space="preserve">Предложением о </w:t>
      </w:r>
      <w:r w:rsidR="001D2186" w:rsidRPr="00923B3D">
        <w:t>заключении договора</w:t>
      </w:r>
      <w:r w:rsidRPr="00923B3D">
        <w:rPr>
          <w:rFonts w:cs="Arial"/>
          <w:szCs w:val="22"/>
        </w:rPr>
        <w:t xml:space="preserve"> (форма </w:t>
      </w:r>
      <w:r w:rsidR="001D2186" w:rsidRPr="00923B3D">
        <w:rPr>
          <w:rFonts w:cs="Arial"/>
          <w:szCs w:val="22"/>
        </w:rPr>
        <w:t>5</w:t>
      </w:r>
      <w:r w:rsidRPr="00923B3D">
        <w:rPr>
          <w:rFonts w:cs="Arial"/>
          <w:szCs w:val="22"/>
        </w:rPr>
        <w:t xml:space="preserve">) при выполнении </w:t>
      </w:r>
      <w:r w:rsidRPr="00AC1C46">
        <w:rPr>
          <w:rFonts w:cs="Arial"/>
          <w:szCs w:val="22"/>
        </w:rPr>
        <w:t xml:space="preserve">Требований к предмету оферты (форма 2): </w:t>
      </w:r>
      <w:r w:rsidR="00E81D5F" w:rsidRPr="000D57D0">
        <w:rPr>
          <w:rFonts w:cs="Arial"/>
          <w:szCs w:val="22"/>
        </w:rPr>
        <w:t xml:space="preserve">наименьшая </w:t>
      </w:r>
      <w:r w:rsidR="00695634">
        <w:rPr>
          <w:rFonts w:cs="Arial"/>
          <w:szCs w:val="22"/>
        </w:rPr>
        <w:t xml:space="preserve">приведённая </w:t>
      </w:r>
      <w:r w:rsidR="00E81D5F" w:rsidRPr="000D57D0">
        <w:rPr>
          <w:rFonts w:cs="Arial"/>
          <w:szCs w:val="22"/>
        </w:rPr>
        <w:t>стоимость предложения</w:t>
      </w:r>
      <w:r w:rsidR="007D6C8C" w:rsidRPr="003B4FD5">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A936EA" w:rsidRPr="002E571A" w:rsidRDefault="00A936EA" w:rsidP="00817A4A">
      <w:pPr>
        <w:ind w:firstLine="708"/>
        <w:jc w:val="both"/>
        <w:rPr>
          <w:rFonts w:cs="Arial"/>
          <w:szCs w:val="22"/>
        </w:rPr>
      </w:pPr>
      <w:r w:rsidRPr="002E571A">
        <w:rPr>
          <w:rFonts w:cs="Arial"/>
          <w:szCs w:val="22"/>
        </w:rPr>
        <w:t>Подача одним участником закупки альтернативных оферт не допускается</w:t>
      </w:r>
      <w:r>
        <w:rPr>
          <w:rFonts w:cs="Arial"/>
          <w:szCs w:val="22"/>
        </w:rPr>
        <w:t>.</w:t>
      </w:r>
    </w:p>
    <w:p w:rsidR="00DE7BED" w:rsidRPr="00A31663"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695634" w:rsidRDefault="00695634" w:rsidP="00DE7BED">
      <w:pPr>
        <w:ind w:firstLine="720"/>
        <w:jc w:val="both"/>
        <w:rPr>
          <w:rFonts w:cs="Arial"/>
          <w:szCs w:val="22"/>
        </w:rPr>
      </w:pPr>
      <w:r w:rsidRPr="00695634">
        <w:rPr>
          <w:szCs w:val="22"/>
        </w:rPr>
        <w:t>Условия проекта договора (форма 3) являются окончательными и не подлежат каким-либо изменениям в процессе его заключения. Протокол разногласий, полученный от участника закупки в составе коммерческой/улучшенной коммерческой части, в рамках проведения двухэтапного тендера, Обществом к рассмотрению не принимается.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 xml:space="preserve">Тендер проводится в </w:t>
      </w:r>
      <w:r w:rsidR="00C66579">
        <w:rPr>
          <w:rFonts w:cs="Arial"/>
          <w:szCs w:val="22"/>
        </w:rPr>
        <w:t>один этап</w:t>
      </w:r>
      <w:r w:rsidRPr="002E571A">
        <w:rPr>
          <w:rFonts w:cs="Arial"/>
          <w:szCs w:val="22"/>
        </w:rPr>
        <w:t>: оценка техническо</w:t>
      </w:r>
      <w:r w:rsidR="00C66579">
        <w:rPr>
          <w:rFonts w:cs="Arial"/>
          <w:szCs w:val="22"/>
        </w:rPr>
        <w:t xml:space="preserve">-коммерческой </w:t>
      </w:r>
      <w:r w:rsidRPr="002E571A">
        <w:rPr>
          <w:rFonts w:cs="Arial"/>
          <w:szCs w:val="22"/>
        </w:rPr>
        <w:t>части оферт.</w:t>
      </w:r>
    </w:p>
    <w:p w:rsidR="00DE7BED" w:rsidRPr="002E571A" w:rsidRDefault="00DE7BED" w:rsidP="00DE7BED">
      <w:pPr>
        <w:pStyle w:val="a5"/>
        <w:numPr>
          <w:ilvl w:val="0"/>
          <w:numId w:val="0"/>
        </w:numPr>
        <w:tabs>
          <w:tab w:val="left" w:pos="284"/>
        </w:tabs>
        <w:ind w:firstLine="709"/>
      </w:pPr>
      <w:r w:rsidRPr="002E571A">
        <w:t>У участников закупки могут быть запрошены уточнения оферт</w:t>
      </w:r>
      <w:r w:rsidR="00C66579">
        <w:t>ы</w:t>
      </w:r>
      <w:r w:rsidRPr="002E571A">
        <w:t xml:space="preserve">. </w:t>
      </w:r>
      <w:r w:rsidR="00C66579">
        <w:t>О</w:t>
      </w:r>
      <w:r w:rsidRPr="002E571A">
        <w:t>ферт</w:t>
      </w:r>
      <w:r w:rsidR="00214324">
        <w:t>ы</w:t>
      </w:r>
      <w:r w:rsidRPr="002E571A">
        <w:t xml:space="preserve">,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r w:rsidRPr="002E571A">
        <w:t>В ходе оценки оферт Обществом вскрывается и рассматривается последняя</w:t>
      </w:r>
      <w:r w:rsidR="00DD4C79">
        <w:t>,</w:t>
      </w:r>
      <w:r w:rsidRPr="002E571A">
        <w:t xml:space="preserve"> из принятых</w:t>
      </w:r>
      <w:r w:rsidR="00DD4C79">
        <w:t>,</w:t>
      </w:r>
      <w:r w:rsidRPr="002E571A">
        <w:t xml:space="preserve"> оферт</w:t>
      </w:r>
      <w:r w:rsidR="00C66579">
        <w:t>а</w:t>
      </w:r>
      <w:r w:rsidRPr="002E571A">
        <w:t xml:space="preserve"> участника закупки, допущенного до этапа оценки.</w:t>
      </w:r>
    </w:p>
    <w:p w:rsidR="00CE653A" w:rsidRDefault="007F471A" w:rsidP="00CE653A">
      <w:pPr>
        <w:pStyle w:val="a5"/>
        <w:numPr>
          <w:ilvl w:val="0"/>
          <w:numId w:val="0"/>
        </w:numPr>
        <w:tabs>
          <w:tab w:val="left" w:pos="284"/>
        </w:tabs>
        <w:ind w:firstLine="709"/>
      </w:pPr>
      <w:r w:rsidRPr="002E571A">
        <w:t>Участникам закупки будет предложено повысить привлекательность своих оферт путем предоставления улучшенных оферт, либо в ходе коммерческих переговоров. О порядке и сроках предоставления улучшенных оферт и/или проведения коммерческих переговоров участники закупки будут оповещены дополнительно. Если участник закупки не предоставит улучшенную оферт</w:t>
      </w:r>
      <w:r w:rsidR="00481034">
        <w:t>у</w:t>
      </w:r>
      <w:r w:rsidRPr="002E571A">
        <w:t xml:space="preserve"> и/или откажется от участия в коммерческих переговорах, действующей будет считаться последняя из поданных им оферт.</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оферт</w:t>
      </w:r>
      <w:r w:rsidR="00481034">
        <w:t>а</w:t>
      </w:r>
      <w:r w:rsidR="00DE7BED" w:rsidRPr="002E571A">
        <w:t>.</w:t>
      </w:r>
      <w:r w:rsidR="00CE653A">
        <w:t xml:space="preserve"> </w:t>
      </w:r>
    </w:p>
    <w:p w:rsidR="00CE653A" w:rsidRPr="00695634" w:rsidRDefault="00CE653A" w:rsidP="00CE653A">
      <w:pPr>
        <w:pStyle w:val="a5"/>
        <w:numPr>
          <w:ilvl w:val="0"/>
          <w:numId w:val="0"/>
        </w:numPr>
        <w:tabs>
          <w:tab w:val="left" w:pos="284"/>
        </w:tabs>
        <w:ind w:firstLine="709"/>
      </w:pPr>
      <w:r w:rsidRPr="00695634">
        <w:t>В случае проведения коммерческих переговоров рекомендуем участнику закупочных процедур направлять своего представителя с правом подписания договоров, для обеспечения возможности подписания договора с контрагентом, предложившим наилучшие условия на коммерческих переговорах, непосредственно в день проведения коммерческих переговоров.</w:t>
      </w:r>
    </w:p>
    <w:p w:rsidR="00DE7BED" w:rsidRDefault="00DE7BED" w:rsidP="00DE7BED">
      <w:pPr>
        <w:pStyle w:val="a5"/>
        <w:numPr>
          <w:ilvl w:val="0"/>
          <w:numId w:val="0"/>
        </w:numPr>
        <w:tabs>
          <w:tab w:val="left" w:pos="284"/>
        </w:tabs>
        <w:ind w:firstLine="709"/>
      </w:pPr>
    </w:p>
    <w:p w:rsidR="00054605" w:rsidRPr="00695634" w:rsidRDefault="00695634" w:rsidP="00054605">
      <w:pPr>
        <w:ind w:firstLine="720"/>
        <w:jc w:val="both"/>
        <w:rPr>
          <w:rFonts w:cs="Arial"/>
          <w:szCs w:val="22"/>
        </w:rPr>
      </w:pPr>
      <w:r w:rsidRPr="00695634">
        <w:rPr>
          <w:i/>
          <w:szCs w:val="22"/>
        </w:rPr>
        <w:lastRenderedPageBreak/>
        <w:t>В случае если на дату принятия решения о признании победителем контрагент имеет со стороны ОАО «Славнефть-ЯНОС» неурегулированные претензии, предъявленные ему последним не позднее даты публикации ПДО (с приложениями) на интернет-сайте ОАО «Славнефть-ЯНОС», Общество оставляет за собой право не признавать данного контрагента победителем тендера</w:t>
      </w:r>
      <w:r w:rsidR="00054605" w:rsidRPr="00695634">
        <w:rPr>
          <w:rFonts w:cs="Arial"/>
          <w:szCs w:val="22"/>
        </w:rPr>
        <w:t>.</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0B32AD">
        <w:rPr>
          <w:rFonts w:cs="Arial"/>
          <w:szCs w:val="22"/>
        </w:rPr>
        <w:t xml:space="preserve">до </w:t>
      </w:r>
      <w:r w:rsidR="00695634">
        <w:rPr>
          <w:rFonts w:cs="Arial"/>
          <w:b/>
          <w:szCs w:val="22"/>
        </w:rPr>
        <w:t>30</w:t>
      </w:r>
      <w:r w:rsidR="00230908" w:rsidRPr="000B32AD">
        <w:rPr>
          <w:rFonts w:cs="Arial"/>
          <w:b/>
          <w:szCs w:val="22"/>
        </w:rPr>
        <w:t xml:space="preserve"> </w:t>
      </w:r>
      <w:r w:rsidR="00301BE1">
        <w:rPr>
          <w:rFonts w:cs="Arial"/>
          <w:b/>
          <w:szCs w:val="22"/>
        </w:rPr>
        <w:t>марта</w:t>
      </w:r>
      <w:r w:rsidR="00230908" w:rsidRPr="000B32AD">
        <w:rPr>
          <w:rFonts w:cs="Arial"/>
          <w:b/>
          <w:szCs w:val="22"/>
        </w:rPr>
        <w:t xml:space="preserve"> 201</w:t>
      </w:r>
      <w:r w:rsidR="00301BE1">
        <w:rPr>
          <w:rFonts w:cs="Arial"/>
          <w:b/>
          <w:szCs w:val="22"/>
        </w:rPr>
        <w:t>9</w:t>
      </w:r>
      <w:r w:rsidR="00230908" w:rsidRPr="000B32AD">
        <w:rPr>
          <w:rFonts w:cs="Arial"/>
          <w:b/>
          <w:szCs w:val="22"/>
        </w:rPr>
        <w:t>г.</w:t>
      </w:r>
      <w:r w:rsidRPr="000B32AD">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F87D94" w:rsidRDefault="00DE7BED" w:rsidP="00DE7BED">
      <w:pPr>
        <w:ind w:firstLine="720"/>
        <w:jc w:val="both"/>
        <w:rPr>
          <w:rFonts w:cs="Arial"/>
          <w:szCs w:val="22"/>
        </w:rPr>
      </w:pPr>
      <w:r w:rsidRPr="00F87D94">
        <w:rPr>
          <w:rFonts w:cs="Arial"/>
          <w:szCs w:val="22"/>
        </w:rPr>
        <w:t>Офертой контрагента будет считаться следующий комплект документов:</w:t>
      </w:r>
    </w:p>
    <w:p w:rsidR="00351171" w:rsidRPr="00F87D94" w:rsidRDefault="00351171" w:rsidP="00351171">
      <w:pPr>
        <w:pStyle w:val="af5"/>
        <w:numPr>
          <w:ilvl w:val="0"/>
          <w:numId w:val="16"/>
        </w:numPr>
        <w:tabs>
          <w:tab w:val="clear" w:pos="720"/>
          <w:tab w:val="num" w:pos="993"/>
        </w:tabs>
        <w:suppressAutoHyphens w:val="0"/>
        <w:ind w:left="993" w:hanging="426"/>
        <w:jc w:val="both"/>
        <w:rPr>
          <w:rFonts w:ascii="Arial" w:hAnsi="Arial" w:cs="Arial"/>
          <w:sz w:val="22"/>
          <w:szCs w:val="22"/>
        </w:rPr>
      </w:pPr>
      <w:r w:rsidRPr="00F87D94">
        <w:rPr>
          <w:rFonts w:ascii="Arial" w:hAnsi="Arial" w:cs="Arial"/>
          <w:sz w:val="22"/>
          <w:szCs w:val="22"/>
        </w:rPr>
        <w:t>Предложение о заключении договора (безотзывная оферта) (</w:t>
      </w:r>
      <w:r w:rsidR="002F25C4" w:rsidRPr="00F87D94">
        <w:rPr>
          <w:rFonts w:ascii="Arial" w:hAnsi="Arial" w:cs="Arial"/>
          <w:sz w:val="22"/>
          <w:szCs w:val="22"/>
        </w:rPr>
        <w:t>Форма №5</w:t>
      </w:r>
      <w:r w:rsidRPr="00F87D94">
        <w:rPr>
          <w:rFonts w:ascii="Arial" w:hAnsi="Arial" w:cs="Arial"/>
          <w:sz w:val="22"/>
          <w:szCs w:val="22"/>
        </w:rPr>
        <w:t xml:space="preserve"> </w:t>
      </w:r>
      <w:r w:rsidR="002F25C4" w:rsidRPr="00F87D94">
        <w:rPr>
          <w:rFonts w:ascii="Arial" w:hAnsi="Arial" w:cs="Arial"/>
          <w:sz w:val="22"/>
          <w:szCs w:val="22"/>
        </w:rPr>
        <w:t xml:space="preserve">к </w:t>
      </w:r>
      <w:r w:rsidRPr="00F87D94">
        <w:rPr>
          <w:rFonts w:ascii="Arial" w:hAnsi="Arial" w:cs="Arial"/>
          <w:sz w:val="22"/>
          <w:szCs w:val="22"/>
        </w:rPr>
        <w:t>настояще</w:t>
      </w:r>
      <w:r w:rsidR="002F25C4" w:rsidRPr="00F87D94">
        <w:rPr>
          <w:rFonts w:ascii="Arial" w:hAnsi="Arial" w:cs="Arial"/>
          <w:sz w:val="22"/>
          <w:szCs w:val="22"/>
        </w:rPr>
        <w:t>му</w:t>
      </w:r>
      <w:r w:rsidRPr="00F87D94">
        <w:rPr>
          <w:rFonts w:ascii="Arial" w:hAnsi="Arial" w:cs="Arial"/>
          <w:sz w:val="22"/>
          <w:szCs w:val="22"/>
        </w:rPr>
        <w:t xml:space="preserve"> ПДО);</w:t>
      </w:r>
    </w:p>
    <w:p w:rsidR="00351171" w:rsidRPr="00F87D94" w:rsidRDefault="00351171" w:rsidP="00351171">
      <w:pPr>
        <w:numPr>
          <w:ilvl w:val="0"/>
          <w:numId w:val="12"/>
        </w:numPr>
        <w:tabs>
          <w:tab w:val="clear" w:pos="720"/>
          <w:tab w:val="num" w:pos="644"/>
          <w:tab w:val="num" w:pos="993"/>
        </w:tabs>
        <w:autoSpaceDE w:val="0"/>
        <w:spacing w:before="0"/>
        <w:ind w:left="993" w:hanging="426"/>
        <w:jc w:val="both"/>
        <w:rPr>
          <w:iCs/>
          <w:szCs w:val="22"/>
        </w:rPr>
      </w:pPr>
      <w:r w:rsidRPr="00F87D94">
        <w:rPr>
          <w:szCs w:val="22"/>
        </w:rPr>
        <w:t>Договор с Приложениями к нему, подписанные и скрепленные печатью организации в редакции Заказчика, в 2-х экземплярах (</w:t>
      </w:r>
      <w:r w:rsidR="002F25C4" w:rsidRPr="00F87D94">
        <w:rPr>
          <w:szCs w:val="22"/>
        </w:rPr>
        <w:t>Форма №3</w:t>
      </w:r>
      <w:r w:rsidRPr="00F87D94">
        <w:rPr>
          <w:szCs w:val="22"/>
        </w:rPr>
        <w:t xml:space="preserve"> к ПДО);</w:t>
      </w:r>
    </w:p>
    <w:p w:rsidR="00351171" w:rsidRPr="00F87D94" w:rsidRDefault="00351171" w:rsidP="00351171">
      <w:pPr>
        <w:numPr>
          <w:ilvl w:val="0"/>
          <w:numId w:val="12"/>
        </w:numPr>
        <w:tabs>
          <w:tab w:val="clear" w:pos="720"/>
          <w:tab w:val="num" w:pos="644"/>
          <w:tab w:val="num" w:pos="993"/>
        </w:tabs>
        <w:autoSpaceDE w:val="0"/>
        <w:spacing w:before="0"/>
        <w:ind w:left="993" w:hanging="426"/>
        <w:jc w:val="both"/>
        <w:rPr>
          <w:szCs w:val="22"/>
        </w:rPr>
      </w:pPr>
      <w:r w:rsidRPr="00F87D94">
        <w:rPr>
          <w:szCs w:val="22"/>
        </w:rPr>
        <w:t>Перечень аффилированных организаций (</w:t>
      </w:r>
      <w:r w:rsidR="002F25C4" w:rsidRPr="00F87D94">
        <w:rPr>
          <w:szCs w:val="22"/>
        </w:rPr>
        <w:t>Форма №6</w:t>
      </w:r>
      <w:r w:rsidRPr="00F87D94">
        <w:rPr>
          <w:szCs w:val="22"/>
        </w:rPr>
        <w:t xml:space="preserve"> к настоящему ПДО);</w:t>
      </w:r>
    </w:p>
    <w:p w:rsidR="00351171" w:rsidRDefault="00B70918" w:rsidP="00351171">
      <w:pPr>
        <w:numPr>
          <w:ilvl w:val="0"/>
          <w:numId w:val="12"/>
        </w:numPr>
        <w:tabs>
          <w:tab w:val="clear" w:pos="720"/>
          <w:tab w:val="num" w:pos="644"/>
          <w:tab w:val="num" w:pos="993"/>
        </w:tabs>
        <w:autoSpaceDE w:val="0"/>
        <w:spacing w:before="0"/>
        <w:ind w:left="993" w:hanging="426"/>
        <w:jc w:val="both"/>
        <w:rPr>
          <w:szCs w:val="22"/>
        </w:rPr>
      </w:pPr>
      <w:r w:rsidRPr="000B619C">
        <w:rPr>
          <w:szCs w:val="22"/>
        </w:rPr>
        <w:t xml:space="preserve">Сертификаты </w:t>
      </w:r>
      <w:r w:rsidR="000B619C" w:rsidRPr="000B619C">
        <w:rPr>
          <w:szCs w:val="22"/>
          <w:lang w:val="en-US"/>
        </w:rPr>
        <w:t>Konica</w:t>
      </w:r>
      <w:r w:rsidR="000B619C" w:rsidRPr="000B619C">
        <w:rPr>
          <w:szCs w:val="22"/>
        </w:rPr>
        <w:t xml:space="preserve"> </w:t>
      </w:r>
      <w:r w:rsidR="000B619C" w:rsidRPr="000B619C">
        <w:rPr>
          <w:szCs w:val="22"/>
          <w:lang w:val="en-US"/>
        </w:rPr>
        <w:t>Minolta</w:t>
      </w:r>
      <w:r w:rsidR="000B619C" w:rsidRPr="000B619C">
        <w:rPr>
          <w:szCs w:val="22"/>
        </w:rPr>
        <w:t xml:space="preserve">, </w:t>
      </w:r>
      <w:r w:rsidR="000B619C" w:rsidRPr="000B619C">
        <w:rPr>
          <w:szCs w:val="22"/>
          <w:lang w:val="en-US"/>
        </w:rPr>
        <w:t>OKI</w:t>
      </w:r>
      <w:r w:rsidRPr="000B619C">
        <w:rPr>
          <w:szCs w:val="22"/>
        </w:rPr>
        <w:t xml:space="preserve">, подтверждающие прохождение курса технического обучения специалистов по ремонту и обслуживанию копировальной техники </w:t>
      </w:r>
      <w:r w:rsidR="000B619C" w:rsidRPr="000B619C">
        <w:rPr>
          <w:szCs w:val="22"/>
          <w:lang w:val="en-US"/>
        </w:rPr>
        <w:t>Konica</w:t>
      </w:r>
      <w:r w:rsidR="000B619C" w:rsidRPr="000B619C">
        <w:rPr>
          <w:szCs w:val="22"/>
        </w:rPr>
        <w:t xml:space="preserve"> </w:t>
      </w:r>
      <w:r w:rsidR="000B619C" w:rsidRPr="000B619C">
        <w:rPr>
          <w:szCs w:val="22"/>
          <w:lang w:val="en-US"/>
        </w:rPr>
        <w:t>Minolta</w:t>
      </w:r>
      <w:r w:rsidR="000B619C" w:rsidRPr="000B619C">
        <w:rPr>
          <w:szCs w:val="22"/>
        </w:rPr>
        <w:t xml:space="preserve">, инженерных систем </w:t>
      </w:r>
      <w:r w:rsidR="000B619C" w:rsidRPr="000B619C">
        <w:rPr>
          <w:szCs w:val="22"/>
          <w:lang w:val="en-US"/>
        </w:rPr>
        <w:t>OKI</w:t>
      </w:r>
      <w:r w:rsidR="00351171" w:rsidRPr="00F87D94">
        <w:rPr>
          <w:szCs w:val="22"/>
        </w:rPr>
        <w:t>;</w:t>
      </w:r>
    </w:p>
    <w:p w:rsidR="008435A0" w:rsidRPr="008435A0" w:rsidRDefault="008435A0" w:rsidP="00351171">
      <w:pPr>
        <w:numPr>
          <w:ilvl w:val="0"/>
          <w:numId w:val="12"/>
        </w:numPr>
        <w:tabs>
          <w:tab w:val="clear" w:pos="720"/>
          <w:tab w:val="num" w:pos="644"/>
          <w:tab w:val="num" w:pos="993"/>
        </w:tabs>
        <w:autoSpaceDE w:val="0"/>
        <w:spacing w:before="0"/>
        <w:ind w:left="993" w:hanging="426"/>
        <w:jc w:val="both"/>
        <w:rPr>
          <w:szCs w:val="22"/>
        </w:rPr>
      </w:pPr>
      <w:r w:rsidRPr="008435A0">
        <w:rPr>
          <w:szCs w:val="22"/>
        </w:rPr>
        <w:t>Справка на бланке Контрагента о заключенных договорах, аналогичных предмету закупки, за 3-и последних года</w:t>
      </w:r>
      <w:r>
        <w:rPr>
          <w:szCs w:val="22"/>
        </w:rPr>
        <w:t>;</w:t>
      </w:r>
    </w:p>
    <w:p w:rsidR="00351171" w:rsidRPr="00F87D94" w:rsidRDefault="00351171" w:rsidP="00351171">
      <w:pPr>
        <w:numPr>
          <w:ilvl w:val="0"/>
          <w:numId w:val="12"/>
        </w:numPr>
        <w:tabs>
          <w:tab w:val="clear" w:pos="720"/>
          <w:tab w:val="num" w:pos="644"/>
          <w:tab w:val="num" w:pos="993"/>
        </w:tabs>
        <w:autoSpaceDE w:val="0"/>
        <w:spacing w:before="0"/>
        <w:ind w:left="993" w:hanging="426"/>
        <w:jc w:val="both"/>
        <w:rPr>
          <w:szCs w:val="22"/>
        </w:rPr>
      </w:pPr>
      <w:r w:rsidRPr="00F87D94">
        <w:rPr>
          <w:szCs w:val="22"/>
        </w:rPr>
        <w:t>Перечень и ориентировочная потребность в расходных материалах (Приложение</w:t>
      </w:r>
      <w:r w:rsidR="00F87D94" w:rsidRPr="00F87D94">
        <w:rPr>
          <w:szCs w:val="22"/>
        </w:rPr>
        <w:t xml:space="preserve"> №1</w:t>
      </w:r>
      <w:r w:rsidRPr="00F87D94">
        <w:rPr>
          <w:szCs w:val="22"/>
        </w:rPr>
        <w:t xml:space="preserve"> </w:t>
      </w:r>
      <w:r w:rsidR="002F25C4" w:rsidRPr="00F87D94">
        <w:rPr>
          <w:szCs w:val="22"/>
        </w:rPr>
        <w:t>к Форме №5</w:t>
      </w:r>
      <w:r w:rsidRPr="00F87D94">
        <w:rPr>
          <w:szCs w:val="22"/>
        </w:rPr>
        <w:t>)</w:t>
      </w:r>
    </w:p>
    <w:p w:rsidR="00DD4C79" w:rsidRPr="00F87D94" w:rsidRDefault="00DD4C79" w:rsidP="00DD4C79">
      <w:pPr>
        <w:pStyle w:val="ac"/>
        <w:numPr>
          <w:ilvl w:val="0"/>
          <w:numId w:val="12"/>
        </w:numPr>
        <w:tabs>
          <w:tab w:val="clear" w:pos="720"/>
          <w:tab w:val="num" w:pos="993"/>
        </w:tabs>
        <w:ind w:left="993" w:hanging="426"/>
        <w:jc w:val="both"/>
        <w:rPr>
          <w:rFonts w:cs="Arial"/>
          <w:szCs w:val="22"/>
        </w:rPr>
      </w:pPr>
      <w:r w:rsidRPr="00F87D94">
        <w:rPr>
          <w:rFonts w:cs="Arial"/>
          <w:szCs w:val="22"/>
        </w:rPr>
        <w:t xml:space="preserve">Письмо подтверждающее отсутствие изменений в уставных и регистрационных документах контрагента (по форме № </w:t>
      </w:r>
      <w:r w:rsidR="002F25C4" w:rsidRPr="00F87D94">
        <w:rPr>
          <w:rFonts w:cs="Arial"/>
          <w:szCs w:val="22"/>
        </w:rPr>
        <w:t>8</w:t>
      </w:r>
      <w:r w:rsidRPr="00F87D94">
        <w:rPr>
          <w:rFonts w:cs="Arial"/>
          <w:szCs w:val="22"/>
        </w:rPr>
        <w:t>), в случае наличия изменений, с приложением заверенных копий измененных документов, подписанное уполномоченным лицом и заверенная печатью участника закупки);</w:t>
      </w:r>
    </w:p>
    <w:p w:rsidR="00CE653A" w:rsidRPr="00CE653A" w:rsidRDefault="00CE653A" w:rsidP="00CE653A">
      <w:pPr>
        <w:pStyle w:val="ac"/>
        <w:numPr>
          <w:ilvl w:val="0"/>
          <w:numId w:val="12"/>
        </w:numPr>
        <w:tabs>
          <w:tab w:val="clear" w:pos="720"/>
          <w:tab w:val="num" w:pos="993"/>
        </w:tabs>
        <w:ind w:left="993" w:hanging="426"/>
        <w:jc w:val="both"/>
        <w:rPr>
          <w:rFonts w:cs="Arial"/>
          <w:sz w:val="24"/>
        </w:rPr>
      </w:pPr>
      <w:r w:rsidRPr="00F87D94">
        <w:rPr>
          <w:rFonts w:cs="Arial"/>
          <w:szCs w:val="22"/>
        </w:rPr>
        <w:t xml:space="preserve">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вариантов формы № </w:t>
      </w:r>
      <w:r w:rsidR="002F25C4" w:rsidRPr="00F87D94">
        <w:rPr>
          <w:rFonts w:cs="Arial"/>
          <w:szCs w:val="22"/>
        </w:rPr>
        <w:t>7</w:t>
      </w:r>
      <w:r w:rsidRPr="00F87D94">
        <w:rPr>
          <w:rFonts w:cs="Arial"/>
          <w:szCs w:val="22"/>
        </w:rPr>
        <w:t>), подписанное уполномоченным лицом и заверенная печатью участника закупки);</w:t>
      </w:r>
    </w:p>
    <w:p w:rsidR="00DD4C79" w:rsidRDefault="00DD4C79" w:rsidP="00CE653A">
      <w:pPr>
        <w:tabs>
          <w:tab w:val="num" w:pos="993"/>
        </w:tabs>
        <w:autoSpaceDE w:val="0"/>
        <w:spacing w:before="0"/>
        <w:ind w:left="993"/>
        <w:jc w:val="both"/>
      </w:pP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w:t>
      </w:r>
      <w:r w:rsidRPr="00EA51C2">
        <w:rPr>
          <w:rFonts w:cs="Arial"/>
          <w:szCs w:val="22"/>
        </w:rPr>
        <w:t xml:space="preserve">на ПДО </w:t>
      </w:r>
      <w:r w:rsidR="003523B8" w:rsidRPr="00EA51C2">
        <w:rPr>
          <w:rFonts w:cs="Arial"/>
          <w:szCs w:val="22"/>
        </w:rPr>
        <w:t>№</w:t>
      </w:r>
      <w:r w:rsidR="004376F9">
        <w:rPr>
          <w:rFonts w:cs="Arial"/>
          <w:szCs w:val="22"/>
        </w:rPr>
        <w:t xml:space="preserve"> </w:t>
      </w:r>
      <w:r w:rsidR="00301BE1">
        <w:rPr>
          <w:rFonts w:cs="Arial"/>
          <w:szCs w:val="22"/>
        </w:rPr>
        <w:t>671</w:t>
      </w:r>
      <w:r w:rsidR="003523B8" w:rsidRPr="00EA51C2">
        <w:rPr>
          <w:rFonts w:cs="Arial"/>
          <w:szCs w:val="22"/>
        </w:rPr>
        <w:t>-КР-201</w:t>
      </w:r>
      <w:r w:rsidR="00695634">
        <w:rPr>
          <w:rFonts w:cs="Arial"/>
          <w:szCs w:val="22"/>
        </w:rPr>
        <w:t>8</w:t>
      </w:r>
      <w:r w:rsidRPr="00F77D3A">
        <w:rPr>
          <w:rFonts w:cs="Arial"/>
          <w:color w:val="FF0000"/>
          <w:szCs w:val="22"/>
        </w:rPr>
        <w:t xml:space="preserve"> </w:t>
      </w:r>
      <w:r w:rsidRPr="004376F9">
        <w:rPr>
          <w:rFonts w:cs="Arial"/>
          <w:szCs w:val="22"/>
        </w:rPr>
        <w:t>от</w:t>
      </w:r>
      <w:r w:rsidRPr="004376F9">
        <w:rPr>
          <w:rFonts w:cs="Arial"/>
          <w:color w:val="FF0000"/>
          <w:szCs w:val="22"/>
        </w:rPr>
        <w:t xml:space="preserve"> </w:t>
      </w:r>
      <w:r w:rsidR="004376F9" w:rsidRPr="004376F9">
        <w:rPr>
          <w:rFonts w:cs="Arial"/>
          <w:szCs w:val="22"/>
        </w:rPr>
        <w:t>09.01.2018 г.</w:t>
      </w:r>
      <w:r w:rsidRPr="004376F9">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 xml:space="preserve">Учитывая, что тендер проводится в </w:t>
      </w:r>
      <w:r w:rsidR="00481034">
        <w:rPr>
          <w:rFonts w:cs="Arial"/>
          <w:szCs w:val="22"/>
        </w:rPr>
        <w:t>один</w:t>
      </w:r>
      <w:r w:rsidRPr="002E571A">
        <w:rPr>
          <w:rFonts w:cs="Arial"/>
          <w:szCs w:val="22"/>
        </w:rPr>
        <w:t xml:space="preserve"> этап, участник закупки передает </w:t>
      </w:r>
      <w:r w:rsidR="00481034">
        <w:rPr>
          <w:rFonts w:cs="Arial"/>
          <w:szCs w:val="22"/>
        </w:rPr>
        <w:t>два</w:t>
      </w:r>
      <w:r w:rsidRPr="002E571A">
        <w:rPr>
          <w:rFonts w:cs="Arial"/>
          <w:szCs w:val="22"/>
        </w:rPr>
        <w:t xml:space="preserve"> конверта документов:</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первый конверт (с пометкой «Оригинал»), содержащий оригиналы или надлежащим образом заверенные копии документов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lastRenderedPageBreak/>
        <w:t>второй  конверт (с пометкой «Копия»), содержащий копии документов, находящихся в первом конверте;</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221167" w:rsidRPr="002E571A" w:rsidRDefault="00221167" w:rsidP="00221167">
      <w:pPr>
        <w:widowControl w:val="0"/>
        <w:overflowPunct w:val="0"/>
        <w:autoSpaceDE w:val="0"/>
        <w:autoSpaceDN w:val="0"/>
        <w:adjustRightInd w:val="0"/>
        <w:ind w:firstLine="708"/>
        <w:jc w:val="both"/>
        <w:rPr>
          <w:rFonts w:cs="Arial"/>
          <w:kern w:val="28"/>
        </w:rPr>
      </w:pPr>
      <w:r w:rsidRPr="002E571A">
        <w:rPr>
          <w:rFonts w:cs="Arial"/>
          <w:kern w:val="28"/>
        </w:rPr>
        <w:t xml:space="preserve">В конверт с пометкой «Оригинал» вкладывается диск или иной электронный носитель информации </w:t>
      </w:r>
      <w:r w:rsidRPr="00324619">
        <w:t xml:space="preserve">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6"/>
        </w:rPr>
        <w:t xml:space="preserve">ч/б, с разрешением не выше 200 </w:t>
      </w:r>
      <w:r w:rsidRPr="000C2E80">
        <w:rPr>
          <w:rStyle w:val="aff6"/>
          <w:lang w:val="en-US"/>
        </w:rPr>
        <w:t>dpi</w:t>
      </w:r>
      <w:r w:rsidRPr="002E571A">
        <w:rPr>
          <w:rFonts w:cs="Arial"/>
          <w:kern w:val="28"/>
        </w:rPr>
        <w:t>.</w:t>
      </w:r>
      <w:r>
        <w:rPr>
          <w:rFonts w:cs="Arial"/>
          <w:kern w:val="28"/>
        </w:rPr>
        <w:t>,</w:t>
      </w:r>
      <w:r w:rsidRPr="002E571A">
        <w:rPr>
          <w:rFonts w:cs="Arial"/>
          <w:kern w:val="28"/>
        </w:rPr>
        <w:t xml:space="preserve">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DE7BED">
      <w:pPr>
        <w:ind w:left="708"/>
        <w:jc w:val="both"/>
        <w:rPr>
          <w:rFonts w:cs="Arial"/>
          <w:b/>
          <w:szCs w:val="22"/>
        </w:rPr>
      </w:pPr>
      <w:r w:rsidRPr="002E571A">
        <w:rPr>
          <w:rFonts w:cs="Arial"/>
          <w:b/>
          <w:szCs w:val="22"/>
        </w:rPr>
        <w:t>Начало приема оферт – «</w:t>
      </w:r>
      <w:r w:rsidR="004376F9">
        <w:rPr>
          <w:rFonts w:cs="Arial"/>
          <w:b/>
          <w:szCs w:val="22"/>
        </w:rPr>
        <w:t>09</w:t>
      </w:r>
      <w:r w:rsidRPr="002E571A">
        <w:rPr>
          <w:rFonts w:cs="Arial"/>
          <w:b/>
          <w:szCs w:val="22"/>
        </w:rPr>
        <w:t xml:space="preserve">» </w:t>
      </w:r>
      <w:r w:rsidR="004376F9">
        <w:rPr>
          <w:rFonts w:cs="Arial"/>
          <w:b/>
          <w:szCs w:val="22"/>
        </w:rPr>
        <w:t>января 2019</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 xml:space="preserve">Окончание приема оферт – </w:t>
      </w:r>
      <w:r w:rsidR="00C30390">
        <w:rPr>
          <w:rFonts w:cs="Arial"/>
          <w:b/>
          <w:szCs w:val="22"/>
        </w:rPr>
        <w:t>16:00</w:t>
      </w:r>
      <w:r w:rsidRPr="002E571A">
        <w:rPr>
          <w:rFonts w:cs="Arial"/>
          <w:b/>
          <w:szCs w:val="22"/>
        </w:rPr>
        <w:t xml:space="preserve"> «</w:t>
      </w:r>
      <w:r w:rsidR="00C30390">
        <w:rPr>
          <w:rFonts w:cs="Arial"/>
          <w:b/>
          <w:szCs w:val="22"/>
        </w:rPr>
        <w:t>21</w:t>
      </w:r>
      <w:r w:rsidRPr="002E571A">
        <w:rPr>
          <w:rFonts w:cs="Arial"/>
          <w:b/>
          <w:szCs w:val="22"/>
        </w:rPr>
        <w:t xml:space="preserve">» </w:t>
      </w:r>
      <w:r w:rsidR="00C30390" w:rsidRPr="00C30390">
        <w:rPr>
          <w:rFonts w:cs="Arial"/>
          <w:b/>
          <w:szCs w:val="22"/>
        </w:rPr>
        <w:t>января 2019</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Срок для определения победителя – до «</w:t>
      </w:r>
      <w:r w:rsidR="00F87D94">
        <w:rPr>
          <w:rFonts w:cs="Arial"/>
          <w:b/>
          <w:szCs w:val="22"/>
        </w:rPr>
        <w:t>30</w:t>
      </w:r>
      <w:r w:rsidRPr="002E571A">
        <w:rPr>
          <w:rFonts w:cs="Arial"/>
          <w:b/>
          <w:szCs w:val="22"/>
        </w:rPr>
        <w:t xml:space="preserve">» </w:t>
      </w:r>
      <w:r w:rsidR="00301BE1">
        <w:rPr>
          <w:rFonts w:cs="Arial"/>
          <w:b/>
          <w:szCs w:val="22"/>
        </w:rPr>
        <w:t>марта</w:t>
      </w:r>
      <w:r w:rsidRPr="002E571A">
        <w:rPr>
          <w:rFonts w:cs="Arial"/>
          <w:b/>
          <w:szCs w:val="22"/>
        </w:rPr>
        <w:t xml:space="preserve"> </w:t>
      </w:r>
      <w:r w:rsidR="00F87D94">
        <w:rPr>
          <w:rFonts w:cs="Arial"/>
          <w:b/>
          <w:szCs w:val="22"/>
        </w:rPr>
        <w:t>201</w:t>
      </w:r>
      <w:r w:rsidR="00301BE1">
        <w:rPr>
          <w:rFonts w:cs="Arial"/>
          <w:b/>
          <w:szCs w:val="22"/>
        </w:rPr>
        <w:t>9</w:t>
      </w:r>
      <w:r w:rsidRPr="002E571A">
        <w:rPr>
          <w:rFonts w:cs="Arial"/>
          <w:b/>
          <w:szCs w:val="22"/>
        </w:rPr>
        <w:t xml:space="preserve"> 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полученные не позднее «</w:t>
      </w:r>
      <w:r w:rsidR="00265D2C">
        <w:rPr>
          <w:rFonts w:cs="Arial"/>
          <w:szCs w:val="22"/>
        </w:rPr>
        <w:t>16</w:t>
      </w:r>
      <w:r w:rsidRPr="002E571A">
        <w:rPr>
          <w:rFonts w:cs="Arial"/>
          <w:szCs w:val="22"/>
        </w:rPr>
        <w:t xml:space="preserve">» </w:t>
      </w:r>
      <w:r w:rsidR="00265D2C" w:rsidRPr="00265D2C">
        <w:rPr>
          <w:rFonts w:cs="Arial"/>
          <w:szCs w:val="22"/>
        </w:rPr>
        <w:t>января 2019</w:t>
      </w:r>
      <w:r w:rsidRPr="002E571A">
        <w:rPr>
          <w:rFonts w:cs="Arial"/>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E7BED" w:rsidRPr="002E571A" w:rsidRDefault="00DE7BED" w:rsidP="00DE7BED">
      <w:pPr>
        <w:ind w:firstLine="708"/>
        <w:jc w:val="both"/>
        <w:rPr>
          <w:rFonts w:cs="Arial"/>
          <w:szCs w:val="22"/>
        </w:rPr>
      </w:pPr>
      <w:r w:rsidRPr="002E571A">
        <w:rPr>
          <w:rFonts w:cs="Arial"/>
          <w:szCs w:val="22"/>
        </w:rPr>
        <w:t xml:space="preserve">По </w:t>
      </w:r>
      <w:r w:rsidR="00695634">
        <w:rPr>
          <w:rFonts w:cs="Arial"/>
          <w:szCs w:val="22"/>
        </w:rPr>
        <w:t xml:space="preserve">всем </w:t>
      </w:r>
      <w:r w:rsidRPr="002E571A">
        <w:rPr>
          <w:rFonts w:cs="Arial"/>
          <w:szCs w:val="22"/>
        </w:rPr>
        <w:t>вопросам обращаться:</w:t>
      </w:r>
    </w:p>
    <w:p w:rsidR="0040059B" w:rsidRPr="0040059B" w:rsidRDefault="0040059B" w:rsidP="0040059B">
      <w:pPr>
        <w:ind w:firstLine="708"/>
        <w:jc w:val="both"/>
        <w:rPr>
          <w:rFonts w:cs="Arial"/>
          <w:szCs w:val="22"/>
        </w:rPr>
      </w:pPr>
      <w:r w:rsidRPr="0040059B">
        <w:rPr>
          <w:rFonts w:cs="Arial"/>
          <w:szCs w:val="22"/>
        </w:rPr>
        <w:t xml:space="preserve">Ведущему специалисту Тендерного комитета Прокофьева Елена Геннадьевна </w:t>
      </w:r>
    </w:p>
    <w:p w:rsidR="0040059B" w:rsidRPr="0040059B" w:rsidRDefault="0040059B" w:rsidP="0040059B">
      <w:pPr>
        <w:ind w:firstLine="708"/>
        <w:jc w:val="both"/>
        <w:rPr>
          <w:rFonts w:cs="Arial"/>
          <w:szCs w:val="22"/>
          <w:lang w:val="en-US"/>
        </w:rPr>
      </w:pPr>
      <w:r w:rsidRPr="0040059B">
        <w:rPr>
          <w:rFonts w:cs="Arial"/>
          <w:szCs w:val="22"/>
        </w:rPr>
        <w:t>тел</w:t>
      </w:r>
      <w:r w:rsidRPr="0040059B">
        <w:rPr>
          <w:rFonts w:cs="Arial"/>
          <w:szCs w:val="22"/>
          <w:lang w:val="en-US"/>
        </w:rPr>
        <w:t xml:space="preserve">.: (4852) 49-90-34, E-mail: </w:t>
      </w:r>
      <w:hyperlink r:id="rId7" w:history="1">
        <w:r w:rsidRPr="0040059B">
          <w:rPr>
            <w:rStyle w:val="ae"/>
            <w:rFonts w:cs="Arial"/>
            <w:szCs w:val="22"/>
            <w:lang w:val="en-US"/>
          </w:rPr>
          <w:t>ProkofievaEG@yanos.slavneft.ru</w:t>
        </w:r>
      </w:hyperlink>
      <w:r w:rsidRPr="0040059B">
        <w:rPr>
          <w:rFonts w:cs="Arial"/>
          <w:szCs w:val="22"/>
          <w:lang w:val="en-US"/>
        </w:rPr>
        <w:t xml:space="preserve"> </w:t>
      </w:r>
      <w:hyperlink r:id="rId8" w:history="1">
        <w:r w:rsidRPr="0040059B">
          <w:rPr>
            <w:rStyle w:val="ae"/>
            <w:rFonts w:cs="Arial"/>
            <w:szCs w:val="22"/>
            <w:lang w:val="en-US"/>
          </w:rPr>
          <w:t>tender@yanos.slavneft.ru</w:t>
        </w:r>
      </w:hyperlink>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w:t>
      </w:r>
      <w:r w:rsidRPr="002E571A">
        <w:rPr>
          <w:rFonts w:cs="Arial"/>
          <w:szCs w:val="22"/>
        </w:rPr>
        <w:lastRenderedPageBreak/>
        <w:t xml:space="preserve">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840788">
        <w:rPr>
          <w:rFonts w:cs="Arial"/>
          <w:szCs w:val="22"/>
        </w:rPr>
        <w:t>2</w:t>
      </w:r>
      <w:r w:rsidRPr="002E571A">
        <w:rPr>
          <w:rFonts w:cs="Arial"/>
          <w:szCs w:val="22"/>
        </w:rPr>
        <w:t xml:space="preserve"> (</w:t>
      </w:r>
      <w:r w:rsidR="00840788">
        <w:rPr>
          <w:rFonts w:cs="Arial"/>
          <w:szCs w:val="22"/>
        </w:rPr>
        <w:t>двух</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204822" w:rsidRPr="00204822" w:rsidRDefault="00204822" w:rsidP="00DE7BED">
      <w:pPr>
        <w:rPr>
          <w:sz w:val="16"/>
          <w:szCs w:val="16"/>
        </w:rPr>
      </w:pPr>
    </w:p>
    <w:p w:rsidR="00DE7BED" w:rsidRPr="00B445D7" w:rsidRDefault="00DE7BED" w:rsidP="004910B6">
      <w:pPr>
        <w:spacing w:before="0"/>
      </w:pPr>
      <w:r w:rsidRPr="00B445D7">
        <w:t>Перечень документов в сост</w:t>
      </w:r>
      <w:r w:rsidR="00E85DE8">
        <w:t xml:space="preserve">аве Предложения </w:t>
      </w:r>
      <w:r w:rsidR="00E85DE8" w:rsidRPr="00EA51C2">
        <w:t>делать оферты №</w:t>
      </w:r>
      <w:r w:rsidR="0078248C">
        <w:t xml:space="preserve"> </w:t>
      </w:r>
      <w:r w:rsidR="00301BE1">
        <w:t>671</w:t>
      </w:r>
      <w:r w:rsidR="00E85DE8" w:rsidRPr="00EA51C2">
        <w:t>-</w:t>
      </w:r>
      <w:r w:rsidR="00E85DE8" w:rsidRPr="00DC17E7">
        <w:t>КР-</w:t>
      </w:r>
      <w:r w:rsidR="00E85DE8" w:rsidRPr="005F56FA">
        <w:t>201</w:t>
      </w:r>
      <w:r w:rsidR="00695634">
        <w:t>8</w:t>
      </w:r>
      <w:r w:rsidRPr="00B445D7">
        <w:t xml:space="preserve"> от </w:t>
      </w:r>
      <w:r w:rsidR="0040059B" w:rsidRPr="0040059B">
        <w:t>09.01.2019 г.</w:t>
      </w:r>
      <w:r w:rsidRPr="0040059B">
        <w:t>:</w:t>
      </w:r>
    </w:p>
    <w:p w:rsidR="00DE7BED" w:rsidRPr="00B25A57" w:rsidRDefault="00DE7BED" w:rsidP="004910B6">
      <w:pPr>
        <w:spacing w:before="0"/>
      </w:pPr>
      <w:r w:rsidRPr="00B445D7">
        <w:t xml:space="preserve">1. </w:t>
      </w:r>
      <w:r w:rsidRPr="00B25A57">
        <w:t>Извещение о проведении тендера (настоящий документ) в 1 экз.</w:t>
      </w:r>
    </w:p>
    <w:p w:rsidR="00DE7BED" w:rsidRPr="00B25A57" w:rsidRDefault="00DE7BED" w:rsidP="004910B6">
      <w:pPr>
        <w:spacing w:before="0"/>
      </w:pPr>
      <w:r w:rsidRPr="00B25A57">
        <w:t>2. Требования к предмету оферты в 1 экз.</w:t>
      </w:r>
    </w:p>
    <w:p w:rsidR="00DE7BED" w:rsidRPr="00B25A57" w:rsidRDefault="00DE7BED" w:rsidP="004910B6">
      <w:pPr>
        <w:spacing w:before="0"/>
      </w:pPr>
      <w:r w:rsidRPr="00B25A57">
        <w:t xml:space="preserve">3. </w:t>
      </w:r>
      <w:r w:rsidR="007F7B7E">
        <w:t>Форма «</w:t>
      </w:r>
      <w:r w:rsidRPr="00B25A57">
        <w:t>Проект договора</w:t>
      </w:r>
      <w:r w:rsidR="007F7B7E">
        <w:t>»</w:t>
      </w:r>
      <w:r w:rsidRPr="00B25A57">
        <w:t xml:space="preserve"> в 1 экз.</w:t>
      </w:r>
    </w:p>
    <w:p w:rsidR="00DE7BED" w:rsidRPr="00B25A57" w:rsidRDefault="00DE7BED" w:rsidP="004910B6">
      <w:pPr>
        <w:spacing w:before="0"/>
      </w:pPr>
      <w:r w:rsidRPr="00B25A57">
        <w:t xml:space="preserve">4. </w:t>
      </w:r>
      <w:r w:rsidR="00B25A57" w:rsidRPr="00B25A57">
        <w:t>Форма «</w:t>
      </w:r>
      <w:r w:rsidRPr="00B25A57">
        <w:t>Извещение о согласии сделать оферту</w:t>
      </w:r>
      <w:r w:rsidR="00B25A57" w:rsidRPr="00B25A57">
        <w:t>»</w:t>
      </w:r>
      <w:r w:rsidRPr="00B25A57">
        <w:t xml:space="preserve">  в 1 экз.</w:t>
      </w:r>
    </w:p>
    <w:p w:rsidR="00DE7BED" w:rsidRPr="00B25A57" w:rsidRDefault="00DE7BED" w:rsidP="004910B6">
      <w:pPr>
        <w:spacing w:before="0"/>
      </w:pPr>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r w:rsidR="0015155D">
        <w:t xml:space="preserve"> с приложением №1.</w:t>
      </w:r>
    </w:p>
    <w:p w:rsidR="00DE7BED" w:rsidRDefault="0006495D" w:rsidP="006A56BD">
      <w:pPr>
        <w:spacing w:before="0"/>
      </w:pPr>
      <w:r w:rsidRPr="00B25A57">
        <w:t>6</w:t>
      </w:r>
      <w:r w:rsidR="00DE7BED" w:rsidRPr="00B25A57">
        <w:t>. Форма «Перечень аффилированных организаций» в 1 экз.</w:t>
      </w:r>
    </w:p>
    <w:p w:rsidR="006A56BD" w:rsidRPr="006A56BD" w:rsidRDefault="006A56BD" w:rsidP="006A56BD">
      <w:pPr>
        <w:spacing w:before="0"/>
        <w:jc w:val="both"/>
        <w:rPr>
          <w:rFonts w:cs="Arial"/>
          <w:bCs/>
          <w:szCs w:val="22"/>
        </w:rPr>
      </w:pPr>
      <w:r>
        <w:rPr>
          <w:rFonts w:cs="Arial"/>
          <w:bCs/>
          <w:szCs w:val="22"/>
        </w:rPr>
        <w:t>7</w:t>
      </w:r>
      <w:r w:rsidRPr="006A56BD">
        <w:rPr>
          <w:rFonts w:cs="Arial"/>
          <w:bCs/>
          <w:szCs w:val="22"/>
        </w:rPr>
        <w:t xml:space="preserve">. </w:t>
      </w:r>
      <w:r w:rsidR="002F25C4" w:rsidRPr="006A56BD">
        <w:rPr>
          <w:rFonts w:cs="Arial"/>
          <w:bCs/>
          <w:szCs w:val="22"/>
        </w:rPr>
        <w:t xml:space="preserve">Форма № </w:t>
      </w:r>
      <w:r w:rsidR="002F25C4">
        <w:rPr>
          <w:rFonts w:cs="Arial"/>
          <w:bCs/>
          <w:szCs w:val="22"/>
        </w:rPr>
        <w:t>7 «</w:t>
      </w:r>
      <w:r w:rsidRPr="006A56BD">
        <w:rPr>
          <w:rFonts w:cs="Arial"/>
          <w:bCs/>
          <w:szCs w:val="22"/>
        </w:rPr>
        <w:t>Варианты образцов письменной информации, подтверждающей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подтверждающей факт одобрения данной сделки уполномоченным органом управления контрагента</w:t>
      </w:r>
      <w:r w:rsidR="002F25C4">
        <w:rPr>
          <w:rFonts w:cs="Arial"/>
          <w:bCs/>
          <w:szCs w:val="22"/>
        </w:rPr>
        <w:t>» в 2 экз.</w:t>
      </w:r>
    </w:p>
    <w:p w:rsidR="006A56BD" w:rsidRPr="006A56BD" w:rsidRDefault="006A56BD" w:rsidP="006A56BD">
      <w:pPr>
        <w:spacing w:before="0"/>
        <w:jc w:val="both"/>
        <w:rPr>
          <w:rFonts w:cs="Arial"/>
          <w:bCs/>
          <w:szCs w:val="22"/>
        </w:rPr>
      </w:pPr>
      <w:r>
        <w:rPr>
          <w:rFonts w:cs="Arial"/>
          <w:bCs/>
          <w:szCs w:val="22"/>
        </w:rPr>
        <w:t>8</w:t>
      </w:r>
      <w:r w:rsidRPr="006A56BD">
        <w:rPr>
          <w:rFonts w:cs="Arial"/>
          <w:bCs/>
          <w:szCs w:val="22"/>
        </w:rPr>
        <w:t xml:space="preserve">. </w:t>
      </w:r>
      <w:r w:rsidR="002F25C4" w:rsidRPr="006A56BD">
        <w:rPr>
          <w:rFonts w:cs="Arial"/>
          <w:bCs/>
          <w:szCs w:val="22"/>
        </w:rPr>
        <w:t xml:space="preserve">Форма № </w:t>
      </w:r>
      <w:r w:rsidR="002F25C4">
        <w:rPr>
          <w:rFonts w:cs="Arial"/>
          <w:bCs/>
          <w:szCs w:val="22"/>
        </w:rPr>
        <w:t>8 «</w:t>
      </w:r>
      <w:r w:rsidRPr="006A56BD">
        <w:rPr>
          <w:rFonts w:cs="Arial"/>
          <w:bCs/>
          <w:szCs w:val="22"/>
        </w:rPr>
        <w:t>Образец письменной информации, подтверждающей отсутствие изменений в уставных и регистрационных документах контрагента</w:t>
      </w:r>
      <w:r w:rsidR="002F25C4">
        <w:rPr>
          <w:rFonts w:cs="Arial"/>
          <w:bCs/>
          <w:szCs w:val="22"/>
        </w:rPr>
        <w:t>» в 1 экз.</w:t>
      </w:r>
    </w:p>
    <w:p w:rsidR="00481034" w:rsidRDefault="00481034" w:rsidP="00481034">
      <w:pPr>
        <w:spacing w:before="0"/>
      </w:pPr>
    </w:p>
    <w:p w:rsidR="00481034" w:rsidRPr="00B25A57" w:rsidRDefault="00481034" w:rsidP="00481034">
      <w:pPr>
        <w:spacing w:before="0"/>
      </w:pPr>
    </w:p>
    <w:p w:rsidR="00EF1336" w:rsidRDefault="00AE32FD" w:rsidP="00481034">
      <w:pPr>
        <w:spacing w:before="0"/>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621038">
        <w:rPr>
          <w:rFonts w:cs="Arial"/>
          <w:szCs w:val="22"/>
        </w:rPr>
        <w:t>Д.Ю.Уржумов</w:t>
      </w:r>
      <w:bookmarkStart w:id="0" w:name="_GoBack"/>
      <w:bookmarkEnd w:id="0"/>
    </w:p>
    <w:sectPr w:rsidR="00EF1336" w:rsidSect="00B430D5">
      <w:pgSz w:w="11905" w:h="16837"/>
      <w:pgMar w:top="567" w:right="709" w:bottom="567" w:left="1134" w:header="794"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25C4" w:rsidRDefault="002F25C4" w:rsidP="00FB07D9">
      <w:pPr>
        <w:spacing w:before="0"/>
      </w:pPr>
      <w:r>
        <w:separator/>
      </w:r>
    </w:p>
  </w:endnote>
  <w:endnote w:type="continuationSeparator" w:id="0">
    <w:p w:rsidR="002F25C4" w:rsidRDefault="002F25C4"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Arial Black">
    <w:panose1 w:val="020B0A04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25C4" w:rsidRDefault="002F25C4" w:rsidP="00FB07D9">
      <w:pPr>
        <w:spacing w:before="0"/>
      </w:pPr>
      <w:r>
        <w:separator/>
      </w:r>
    </w:p>
  </w:footnote>
  <w:footnote w:type="continuationSeparator" w:id="0">
    <w:p w:rsidR="002F25C4" w:rsidRDefault="002F25C4"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9"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2"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15:restartNumberingAfterBreak="0">
    <w:nsid w:val="5D486422"/>
    <w:multiLevelType w:val="hybridMultilevel"/>
    <w:tmpl w:val="96CA716C"/>
    <w:lvl w:ilvl="0" w:tplc="00000004">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62A206D"/>
    <w:multiLevelType w:val="hybridMultilevel"/>
    <w:tmpl w:val="6F907750"/>
    <w:lvl w:ilvl="0" w:tplc="A1DCFA86">
      <w:start w:val="1"/>
      <w:numFmt w:val="bullet"/>
      <w:lvlText w:val=""/>
      <w:lvlJc w:val="left"/>
      <w:pPr>
        <w:ind w:left="1211"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15:restartNumberingAfterBreak="0">
    <w:nsid w:val="7AF43FFE"/>
    <w:multiLevelType w:val="multilevel"/>
    <w:tmpl w:val="D9F2A7EA"/>
    <w:lvl w:ilvl="0">
      <w:start w:val="1"/>
      <w:numFmt w:val="decimal"/>
      <w:lvlText w:val="%1."/>
      <w:lvlJc w:val="left"/>
      <w:pPr>
        <w:ind w:left="869" w:hanging="585"/>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3"/>
  </w:num>
  <w:num w:numId="2">
    <w:abstractNumId w:val="15"/>
  </w:num>
  <w:num w:numId="3">
    <w:abstractNumId w:val="0"/>
  </w:num>
  <w:num w:numId="4">
    <w:abstractNumId w:val="2"/>
  </w:num>
  <w:num w:numId="5">
    <w:abstractNumId w:val="12"/>
  </w:num>
  <w:num w:numId="6">
    <w:abstractNumId w:val="9"/>
  </w:num>
  <w:num w:numId="7">
    <w:abstractNumId w:val="10"/>
  </w:num>
  <w:num w:numId="8">
    <w:abstractNumId w:val="11"/>
  </w:num>
  <w:num w:numId="9">
    <w:abstractNumId w:val="8"/>
  </w:num>
  <w:num w:numId="10">
    <w:abstractNumId w:val="16"/>
  </w:num>
  <w:num w:numId="11">
    <w:abstractNumId w:val="1"/>
  </w:num>
  <w:num w:numId="12">
    <w:abstractNumId w:val="3"/>
  </w:num>
  <w:num w:numId="13">
    <w:abstractNumId w:val="1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204"/>
    <w:rsid w:val="000234D6"/>
    <w:rsid w:val="00024094"/>
    <w:rsid w:val="00024BF6"/>
    <w:rsid w:val="00024D19"/>
    <w:rsid w:val="00024D3C"/>
    <w:rsid w:val="00025589"/>
    <w:rsid w:val="00025624"/>
    <w:rsid w:val="00025830"/>
    <w:rsid w:val="00025ECF"/>
    <w:rsid w:val="00026598"/>
    <w:rsid w:val="00026683"/>
    <w:rsid w:val="00026F40"/>
    <w:rsid w:val="00027FC9"/>
    <w:rsid w:val="00031E58"/>
    <w:rsid w:val="000323E5"/>
    <w:rsid w:val="0003282C"/>
    <w:rsid w:val="00033383"/>
    <w:rsid w:val="000333FA"/>
    <w:rsid w:val="000333FD"/>
    <w:rsid w:val="00033568"/>
    <w:rsid w:val="0003382C"/>
    <w:rsid w:val="00033F7A"/>
    <w:rsid w:val="00034974"/>
    <w:rsid w:val="00035326"/>
    <w:rsid w:val="00035806"/>
    <w:rsid w:val="00035C2E"/>
    <w:rsid w:val="00035DD1"/>
    <w:rsid w:val="00035E77"/>
    <w:rsid w:val="000362D0"/>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DD3"/>
    <w:rsid w:val="00077E57"/>
    <w:rsid w:val="00081C6D"/>
    <w:rsid w:val="00081EE5"/>
    <w:rsid w:val="0008218B"/>
    <w:rsid w:val="00082CC6"/>
    <w:rsid w:val="00082D1A"/>
    <w:rsid w:val="00083507"/>
    <w:rsid w:val="00083808"/>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0EB"/>
    <w:rsid w:val="00087924"/>
    <w:rsid w:val="00087D6E"/>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256"/>
    <w:rsid w:val="000A7340"/>
    <w:rsid w:val="000A74A7"/>
    <w:rsid w:val="000B06CF"/>
    <w:rsid w:val="000B08DC"/>
    <w:rsid w:val="000B09C9"/>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AD"/>
    <w:rsid w:val="000B32DE"/>
    <w:rsid w:val="000B3C94"/>
    <w:rsid w:val="000B3E80"/>
    <w:rsid w:val="000B46B1"/>
    <w:rsid w:val="000B470D"/>
    <w:rsid w:val="000B4E0B"/>
    <w:rsid w:val="000B4F85"/>
    <w:rsid w:val="000B510C"/>
    <w:rsid w:val="000B5692"/>
    <w:rsid w:val="000B581D"/>
    <w:rsid w:val="000B5FC7"/>
    <w:rsid w:val="000B6175"/>
    <w:rsid w:val="000B619C"/>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A0C"/>
    <w:rsid w:val="000D4BA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52B"/>
    <w:rsid w:val="000E47F2"/>
    <w:rsid w:val="000E4A2E"/>
    <w:rsid w:val="000E5047"/>
    <w:rsid w:val="000E51FA"/>
    <w:rsid w:val="000E57A0"/>
    <w:rsid w:val="000E5F43"/>
    <w:rsid w:val="000E6402"/>
    <w:rsid w:val="000E68B0"/>
    <w:rsid w:val="000E70A5"/>
    <w:rsid w:val="000E781D"/>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41D3"/>
    <w:rsid w:val="000F42DF"/>
    <w:rsid w:val="000F4B82"/>
    <w:rsid w:val="000F4C03"/>
    <w:rsid w:val="000F4E0B"/>
    <w:rsid w:val="000F51BE"/>
    <w:rsid w:val="000F5F0B"/>
    <w:rsid w:val="000F6649"/>
    <w:rsid w:val="000F6C46"/>
    <w:rsid w:val="000F6DDC"/>
    <w:rsid w:val="0010020D"/>
    <w:rsid w:val="001005BA"/>
    <w:rsid w:val="00101C20"/>
    <w:rsid w:val="001020B2"/>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7BCE"/>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581A"/>
    <w:rsid w:val="001458D4"/>
    <w:rsid w:val="00145925"/>
    <w:rsid w:val="00145C13"/>
    <w:rsid w:val="00146083"/>
    <w:rsid w:val="00146A7C"/>
    <w:rsid w:val="001470E9"/>
    <w:rsid w:val="001475EB"/>
    <w:rsid w:val="00147EA3"/>
    <w:rsid w:val="00150AD9"/>
    <w:rsid w:val="00150CEF"/>
    <w:rsid w:val="00150D0D"/>
    <w:rsid w:val="00151301"/>
    <w:rsid w:val="00151339"/>
    <w:rsid w:val="0015155D"/>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5018"/>
    <w:rsid w:val="001857EB"/>
    <w:rsid w:val="001859F5"/>
    <w:rsid w:val="00186621"/>
    <w:rsid w:val="00186E4C"/>
    <w:rsid w:val="001878C7"/>
    <w:rsid w:val="00190E9E"/>
    <w:rsid w:val="00191527"/>
    <w:rsid w:val="00192799"/>
    <w:rsid w:val="00192A7D"/>
    <w:rsid w:val="0019305B"/>
    <w:rsid w:val="001932DB"/>
    <w:rsid w:val="001934B3"/>
    <w:rsid w:val="00193A23"/>
    <w:rsid w:val="00193BCE"/>
    <w:rsid w:val="00194315"/>
    <w:rsid w:val="00194956"/>
    <w:rsid w:val="00194D55"/>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EF"/>
    <w:rsid w:val="001C7E53"/>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9A3"/>
    <w:rsid w:val="001D7A2B"/>
    <w:rsid w:val="001D7D41"/>
    <w:rsid w:val="001D7FF7"/>
    <w:rsid w:val="001E093E"/>
    <w:rsid w:val="001E0BBB"/>
    <w:rsid w:val="001E0BD0"/>
    <w:rsid w:val="001E0F87"/>
    <w:rsid w:val="001E12DF"/>
    <w:rsid w:val="001E1386"/>
    <w:rsid w:val="001E14BE"/>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6BBD"/>
    <w:rsid w:val="001E714A"/>
    <w:rsid w:val="001E7EC6"/>
    <w:rsid w:val="001F0120"/>
    <w:rsid w:val="001F0808"/>
    <w:rsid w:val="001F0A85"/>
    <w:rsid w:val="001F0EA7"/>
    <w:rsid w:val="001F0F11"/>
    <w:rsid w:val="001F14FF"/>
    <w:rsid w:val="001F1A52"/>
    <w:rsid w:val="001F1A66"/>
    <w:rsid w:val="001F2367"/>
    <w:rsid w:val="001F3D14"/>
    <w:rsid w:val="001F47C3"/>
    <w:rsid w:val="001F480F"/>
    <w:rsid w:val="001F5679"/>
    <w:rsid w:val="001F597E"/>
    <w:rsid w:val="001F5DCC"/>
    <w:rsid w:val="001F6A72"/>
    <w:rsid w:val="001F71E0"/>
    <w:rsid w:val="001F7778"/>
    <w:rsid w:val="00200219"/>
    <w:rsid w:val="00200485"/>
    <w:rsid w:val="00200A79"/>
    <w:rsid w:val="00201076"/>
    <w:rsid w:val="00201404"/>
    <w:rsid w:val="00201A00"/>
    <w:rsid w:val="00202208"/>
    <w:rsid w:val="0020257B"/>
    <w:rsid w:val="00202B3D"/>
    <w:rsid w:val="00202FDA"/>
    <w:rsid w:val="00203614"/>
    <w:rsid w:val="002038DA"/>
    <w:rsid w:val="00204790"/>
    <w:rsid w:val="00204822"/>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F28"/>
    <w:rsid w:val="002112B3"/>
    <w:rsid w:val="00211B53"/>
    <w:rsid w:val="00211FED"/>
    <w:rsid w:val="002123F9"/>
    <w:rsid w:val="002124DC"/>
    <w:rsid w:val="00212BC2"/>
    <w:rsid w:val="002137BC"/>
    <w:rsid w:val="00213DE6"/>
    <w:rsid w:val="00214305"/>
    <w:rsid w:val="00214324"/>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80B"/>
    <w:rsid w:val="00221D03"/>
    <w:rsid w:val="002220C6"/>
    <w:rsid w:val="00222313"/>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D8A"/>
    <w:rsid w:val="00255366"/>
    <w:rsid w:val="00255907"/>
    <w:rsid w:val="00255A55"/>
    <w:rsid w:val="00255DDB"/>
    <w:rsid w:val="00256245"/>
    <w:rsid w:val="00256DC0"/>
    <w:rsid w:val="00256F91"/>
    <w:rsid w:val="00257963"/>
    <w:rsid w:val="00257C34"/>
    <w:rsid w:val="00260031"/>
    <w:rsid w:val="002603E8"/>
    <w:rsid w:val="00260582"/>
    <w:rsid w:val="00260613"/>
    <w:rsid w:val="00260789"/>
    <w:rsid w:val="0026081E"/>
    <w:rsid w:val="002617A9"/>
    <w:rsid w:val="00261F15"/>
    <w:rsid w:val="002628A7"/>
    <w:rsid w:val="00262908"/>
    <w:rsid w:val="00262A8A"/>
    <w:rsid w:val="00262C15"/>
    <w:rsid w:val="002630CA"/>
    <w:rsid w:val="002634C7"/>
    <w:rsid w:val="00263787"/>
    <w:rsid w:val="00263A6E"/>
    <w:rsid w:val="002644BF"/>
    <w:rsid w:val="002647F8"/>
    <w:rsid w:val="00264BC8"/>
    <w:rsid w:val="0026573E"/>
    <w:rsid w:val="00265910"/>
    <w:rsid w:val="002659FA"/>
    <w:rsid w:val="00265D2C"/>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6B2"/>
    <w:rsid w:val="002A26D7"/>
    <w:rsid w:val="002A3153"/>
    <w:rsid w:val="002A338B"/>
    <w:rsid w:val="002A3A95"/>
    <w:rsid w:val="002A3D19"/>
    <w:rsid w:val="002A3D9A"/>
    <w:rsid w:val="002A421F"/>
    <w:rsid w:val="002A4769"/>
    <w:rsid w:val="002A4FB9"/>
    <w:rsid w:val="002A5515"/>
    <w:rsid w:val="002A6098"/>
    <w:rsid w:val="002A6172"/>
    <w:rsid w:val="002A6427"/>
    <w:rsid w:val="002A6545"/>
    <w:rsid w:val="002A6E00"/>
    <w:rsid w:val="002B039E"/>
    <w:rsid w:val="002B0467"/>
    <w:rsid w:val="002B0C9E"/>
    <w:rsid w:val="002B0D41"/>
    <w:rsid w:val="002B0D87"/>
    <w:rsid w:val="002B0DBB"/>
    <w:rsid w:val="002B0ECE"/>
    <w:rsid w:val="002B1066"/>
    <w:rsid w:val="002B112C"/>
    <w:rsid w:val="002B1C9E"/>
    <w:rsid w:val="002B2139"/>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1AF"/>
    <w:rsid w:val="002C2F87"/>
    <w:rsid w:val="002C3008"/>
    <w:rsid w:val="002C3128"/>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6F1"/>
    <w:rsid w:val="002D0902"/>
    <w:rsid w:val="002D0B49"/>
    <w:rsid w:val="002D1811"/>
    <w:rsid w:val="002D1DCA"/>
    <w:rsid w:val="002D20C9"/>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F98"/>
    <w:rsid w:val="002E5012"/>
    <w:rsid w:val="002E5055"/>
    <w:rsid w:val="002E5135"/>
    <w:rsid w:val="002E51E2"/>
    <w:rsid w:val="002E5263"/>
    <w:rsid w:val="002E539C"/>
    <w:rsid w:val="002E53DD"/>
    <w:rsid w:val="002E5834"/>
    <w:rsid w:val="002E5C54"/>
    <w:rsid w:val="002E6295"/>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5C4"/>
    <w:rsid w:val="002F2E1E"/>
    <w:rsid w:val="002F2F9C"/>
    <w:rsid w:val="002F3098"/>
    <w:rsid w:val="002F32E7"/>
    <w:rsid w:val="002F376A"/>
    <w:rsid w:val="002F381B"/>
    <w:rsid w:val="002F3A3B"/>
    <w:rsid w:val="002F43F2"/>
    <w:rsid w:val="002F46E7"/>
    <w:rsid w:val="002F510B"/>
    <w:rsid w:val="002F6319"/>
    <w:rsid w:val="002F6549"/>
    <w:rsid w:val="002F6B3A"/>
    <w:rsid w:val="002F6D29"/>
    <w:rsid w:val="002F700B"/>
    <w:rsid w:val="002F7736"/>
    <w:rsid w:val="002F7B04"/>
    <w:rsid w:val="002F7B8F"/>
    <w:rsid w:val="002F7E35"/>
    <w:rsid w:val="00300A24"/>
    <w:rsid w:val="00301188"/>
    <w:rsid w:val="00301239"/>
    <w:rsid w:val="00301259"/>
    <w:rsid w:val="00301BE1"/>
    <w:rsid w:val="00301CB5"/>
    <w:rsid w:val="00301FF4"/>
    <w:rsid w:val="00303274"/>
    <w:rsid w:val="003033F3"/>
    <w:rsid w:val="0030409E"/>
    <w:rsid w:val="00304239"/>
    <w:rsid w:val="0030438F"/>
    <w:rsid w:val="003046F6"/>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71"/>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93E"/>
    <w:rsid w:val="00357941"/>
    <w:rsid w:val="00357E11"/>
    <w:rsid w:val="00357E55"/>
    <w:rsid w:val="003608A7"/>
    <w:rsid w:val="00360E71"/>
    <w:rsid w:val="003611FE"/>
    <w:rsid w:val="0036201E"/>
    <w:rsid w:val="00362288"/>
    <w:rsid w:val="00362455"/>
    <w:rsid w:val="00362729"/>
    <w:rsid w:val="00362991"/>
    <w:rsid w:val="003630AE"/>
    <w:rsid w:val="00363217"/>
    <w:rsid w:val="0036351A"/>
    <w:rsid w:val="00363CAB"/>
    <w:rsid w:val="003644E4"/>
    <w:rsid w:val="003644EB"/>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20D"/>
    <w:rsid w:val="00375714"/>
    <w:rsid w:val="00376821"/>
    <w:rsid w:val="003768BB"/>
    <w:rsid w:val="0037700D"/>
    <w:rsid w:val="00377C9E"/>
    <w:rsid w:val="0038016B"/>
    <w:rsid w:val="003804C0"/>
    <w:rsid w:val="003806BC"/>
    <w:rsid w:val="00380833"/>
    <w:rsid w:val="00381411"/>
    <w:rsid w:val="003814BA"/>
    <w:rsid w:val="00381554"/>
    <w:rsid w:val="00381A01"/>
    <w:rsid w:val="00381C1E"/>
    <w:rsid w:val="003822EF"/>
    <w:rsid w:val="0038235E"/>
    <w:rsid w:val="0038240C"/>
    <w:rsid w:val="003825FA"/>
    <w:rsid w:val="00382FEA"/>
    <w:rsid w:val="00383E41"/>
    <w:rsid w:val="00384329"/>
    <w:rsid w:val="00385038"/>
    <w:rsid w:val="00385688"/>
    <w:rsid w:val="00385A8B"/>
    <w:rsid w:val="00385B37"/>
    <w:rsid w:val="00385BAF"/>
    <w:rsid w:val="00386177"/>
    <w:rsid w:val="00386C51"/>
    <w:rsid w:val="00386EB0"/>
    <w:rsid w:val="00387031"/>
    <w:rsid w:val="00387486"/>
    <w:rsid w:val="00387778"/>
    <w:rsid w:val="00390096"/>
    <w:rsid w:val="00390F1B"/>
    <w:rsid w:val="0039161B"/>
    <w:rsid w:val="00391E73"/>
    <w:rsid w:val="00391E74"/>
    <w:rsid w:val="0039245C"/>
    <w:rsid w:val="0039257A"/>
    <w:rsid w:val="00392704"/>
    <w:rsid w:val="00392C33"/>
    <w:rsid w:val="00392F78"/>
    <w:rsid w:val="0039308E"/>
    <w:rsid w:val="003932A0"/>
    <w:rsid w:val="003933A4"/>
    <w:rsid w:val="00393853"/>
    <w:rsid w:val="00393A39"/>
    <w:rsid w:val="003944E5"/>
    <w:rsid w:val="003951DB"/>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A7"/>
    <w:rsid w:val="003A54F0"/>
    <w:rsid w:val="003A56DA"/>
    <w:rsid w:val="003A578B"/>
    <w:rsid w:val="003A58DD"/>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2C3"/>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D53"/>
    <w:rsid w:val="003F06BA"/>
    <w:rsid w:val="003F0FCE"/>
    <w:rsid w:val="003F1826"/>
    <w:rsid w:val="003F1A12"/>
    <w:rsid w:val="003F1E3D"/>
    <w:rsid w:val="003F2282"/>
    <w:rsid w:val="003F2A0B"/>
    <w:rsid w:val="003F2AC9"/>
    <w:rsid w:val="003F2C38"/>
    <w:rsid w:val="003F30B7"/>
    <w:rsid w:val="003F362D"/>
    <w:rsid w:val="003F4075"/>
    <w:rsid w:val="003F4095"/>
    <w:rsid w:val="003F4A76"/>
    <w:rsid w:val="003F4B9D"/>
    <w:rsid w:val="003F4CDF"/>
    <w:rsid w:val="003F4E2D"/>
    <w:rsid w:val="003F5244"/>
    <w:rsid w:val="003F55B9"/>
    <w:rsid w:val="003F583D"/>
    <w:rsid w:val="003F60BA"/>
    <w:rsid w:val="003F62F7"/>
    <w:rsid w:val="003F6A4D"/>
    <w:rsid w:val="003F6AD9"/>
    <w:rsid w:val="003F6ED7"/>
    <w:rsid w:val="004001B1"/>
    <w:rsid w:val="0040059B"/>
    <w:rsid w:val="00400E0D"/>
    <w:rsid w:val="004011D4"/>
    <w:rsid w:val="00401595"/>
    <w:rsid w:val="00401B5F"/>
    <w:rsid w:val="00401CE7"/>
    <w:rsid w:val="00402324"/>
    <w:rsid w:val="004025FE"/>
    <w:rsid w:val="0040270C"/>
    <w:rsid w:val="00402834"/>
    <w:rsid w:val="0040391D"/>
    <w:rsid w:val="00403A87"/>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69F"/>
    <w:rsid w:val="004126C9"/>
    <w:rsid w:val="00412E5E"/>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6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57F2"/>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292D"/>
    <w:rsid w:val="004635FA"/>
    <w:rsid w:val="00463B32"/>
    <w:rsid w:val="00464407"/>
    <w:rsid w:val="00464644"/>
    <w:rsid w:val="00464F78"/>
    <w:rsid w:val="004651CA"/>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A86"/>
    <w:rsid w:val="00472EDE"/>
    <w:rsid w:val="00473EE1"/>
    <w:rsid w:val="00474634"/>
    <w:rsid w:val="00474BC3"/>
    <w:rsid w:val="00474BEC"/>
    <w:rsid w:val="00474D1C"/>
    <w:rsid w:val="004751AF"/>
    <w:rsid w:val="00475520"/>
    <w:rsid w:val="004764E9"/>
    <w:rsid w:val="004771A8"/>
    <w:rsid w:val="0047728E"/>
    <w:rsid w:val="00477FC6"/>
    <w:rsid w:val="00480ED9"/>
    <w:rsid w:val="00481034"/>
    <w:rsid w:val="00481485"/>
    <w:rsid w:val="00481BAB"/>
    <w:rsid w:val="00482143"/>
    <w:rsid w:val="00482518"/>
    <w:rsid w:val="00482FA2"/>
    <w:rsid w:val="0048315E"/>
    <w:rsid w:val="004846B2"/>
    <w:rsid w:val="004854FF"/>
    <w:rsid w:val="00485CB4"/>
    <w:rsid w:val="00487380"/>
    <w:rsid w:val="004874A4"/>
    <w:rsid w:val="00487EC3"/>
    <w:rsid w:val="0049009E"/>
    <w:rsid w:val="004904CB"/>
    <w:rsid w:val="0049068B"/>
    <w:rsid w:val="00490883"/>
    <w:rsid w:val="00490F29"/>
    <w:rsid w:val="004910B6"/>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41B5"/>
    <w:rsid w:val="004C52D6"/>
    <w:rsid w:val="004C56AE"/>
    <w:rsid w:val="004C5B24"/>
    <w:rsid w:val="004C68DA"/>
    <w:rsid w:val="004C6C70"/>
    <w:rsid w:val="004C6D10"/>
    <w:rsid w:val="004C7243"/>
    <w:rsid w:val="004C7352"/>
    <w:rsid w:val="004C7787"/>
    <w:rsid w:val="004C7C7D"/>
    <w:rsid w:val="004D04ED"/>
    <w:rsid w:val="004D05F9"/>
    <w:rsid w:val="004D0658"/>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A34"/>
    <w:rsid w:val="004F3F95"/>
    <w:rsid w:val="004F5318"/>
    <w:rsid w:val="004F60B2"/>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406"/>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C54"/>
    <w:rsid w:val="00550DB5"/>
    <w:rsid w:val="0055155C"/>
    <w:rsid w:val="00551766"/>
    <w:rsid w:val="005525BE"/>
    <w:rsid w:val="0055306A"/>
    <w:rsid w:val="00553276"/>
    <w:rsid w:val="005532C0"/>
    <w:rsid w:val="005535A6"/>
    <w:rsid w:val="00553E1F"/>
    <w:rsid w:val="00554685"/>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52"/>
    <w:rsid w:val="005608A3"/>
    <w:rsid w:val="00560B95"/>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42C8"/>
    <w:rsid w:val="005A465D"/>
    <w:rsid w:val="005A4A5E"/>
    <w:rsid w:val="005A5157"/>
    <w:rsid w:val="005A5177"/>
    <w:rsid w:val="005A5235"/>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730"/>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736"/>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5173"/>
    <w:rsid w:val="005E5548"/>
    <w:rsid w:val="005E58FE"/>
    <w:rsid w:val="005E6200"/>
    <w:rsid w:val="005E6AF5"/>
    <w:rsid w:val="005E6EA9"/>
    <w:rsid w:val="005E6FA1"/>
    <w:rsid w:val="005E70FE"/>
    <w:rsid w:val="005E71B9"/>
    <w:rsid w:val="005E73BF"/>
    <w:rsid w:val="005E772A"/>
    <w:rsid w:val="005E7B98"/>
    <w:rsid w:val="005F02E1"/>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518"/>
    <w:rsid w:val="00633DA0"/>
    <w:rsid w:val="006340F2"/>
    <w:rsid w:val="0063456A"/>
    <w:rsid w:val="00635038"/>
    <w:rsid w:val="00635099"/>
    <w:rsid w:val="00635594"/>
    <w:rsid w:val="00636072"/>
    <w:rsid w:val="0063657F"/>
    <w:rsid w:val="006369CE"/>
    <w:rsid w:val="00636B69"/>
    <w:rsid w:val="006372D9"/>
    <w:rsid w:val="0063765A"/>
    <w:rsid w:val="0063781C"/>
    <w:rsid w:val="00637DD5"/>
    <w:rsid w:val="0064013B"/>
    <w:rsid w:val="0064029B"/>
    <w:rsid w:val="00640376"/>
    <w:rsid w:val="00640A8E"/>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A2D"/>
    <w:rsid w:val="00651CAB"/>
    <w:rsid w:val="00651DCF"/>
    <w:rsid w:val="00651E1F"/>
    <w:rsid w:val="00651F8A"/>
    <w:rsid w:val="006523FD"/>
    <w:rsid w:val="0065338C"/>
    <w:rsid w:val="00653469"/>
    <w:rsid w:val="00653D5C"/>
    <w:rsid w:val="00654131"/>
    <w:rsid w:val="006544E1"/>
    <w:rsid w:val="0065452C"/>
    <w:rsid w:val="00654BFF"/>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B1E"/>
    <w:rsid w:val="00690F13"/>
    <w:rsid w:val="0069275E"/>
    <w:rsid w:val="00692E62"/>
    <w:rsid w:val="00692F58"/>
    <w:rsid w:val="006931B2"/>
    <w:rsid w:val="00693655"/>
    <w:rsid w:val="00693B99"/>
    <w:rsid w:val="00693EEF"/>
    <w:rsid w:val="00693FAE"/>
    <w:rsid w:val="006947CA"/>
    <w:rsid w:val="00694BF8"/>
    <w:rsid w:val="00694C04"/>
    <w:rsid w:val="00695634"/>
    <w:rsid w:val="0069615B"/>
    <w:rsid w:val="00696AF0"/>
    <w:rsid w:val="00697012"/>
    <w:rsid w:val="00697051"/>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6BD"/>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30E0"/>
    <w:rsid w:val="006B35DE"/>
    <w:rsid w:val="006B3689"/>
    <w:rsid w:val="006B3C66"/>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B8"/>
    <w:rsid w:val="006F4287"/>
    <w:rsid w:val="006F514C"/>
    <w:rsid w:val="006F537F"/>
    <w:rsid w:val="006F5564"/>
    <w:rsid w:val="006F56B2"/>
    <w:rsid w:val="006F5C29"/>
    <w:rsid w:val="006F5E34"/>
    <w:rsid w:val="006F6336"/>
    <w:rsid w:val="006F667A"/>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E9A"/>
    <w:rsid w:val="0076276E"/>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156D"/>
    <w:rsid w:val="00781EA8"/>
    <w:rsid w:val="00782107"/>
    <w:rsid w:val="00782169"/>
    <w:rsid w:val="0078248C"/>
    <w:rsid w:val="007826BA"/>
    <w:rsid w:val="00782D65"/>
    <w:rsid w:val="00783E78"/>
    <w:rsid w:val="00783F40"/>
    <w:rsid w:val="007841E6"/>
    <w:rsid w:val="0078462A"/>
    <w:rsid w:val="007846CE"/>
    <w:rsid w:val="00784741"/>
    <w:rsid w:val="00784935"/>
    <w:rsid w:val="00784FEF"/>
    <w:rsid w:val="007857CC"/>
    <w:rsid w:val="00785A04"/>
    <w:rsid w:val="00785AA1"/>
    <w:rsid w:val="00785CBF"/>
    <w:rsid w:val="0078706F"/>
    <w:rsid w:val="00787393"/>
    <w:rsid w:val="007873E8"/>
    <w:rsid w:val="00787A10"/>
    <w:rsid w:val="00787CB2"/>
    <w:rsid w:val="00787F5B"/>
    <w:rsid w:val="00790371"/>
    <w:rsid w:val="00790825"/>
    <w:rsid w:val="007908A6"/>
    <w:rsid w:val="00790D61"/>
    <w:rsid w:val="007913ED"/>
    <w:rsid w:val="007917F4"/>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A091C"/>
    <w:rsid w:val="007A09EF"/>
    <w:rsid w:val="007A0DAE"/>
    <w:rsid w:val="007A1305"/>
    <w:rsid w:val="007A1E4A"/>
    <w:rsid w:val="007A26BF"/>
    <w:rsid w:val="007A3660"/>
    <w:rsid w:val="007A3754"/>
    <w:rsid w:val="007A3ED2"/>
    <w:rsid w:val="007A4A04"/>
    <w:rsid w:val="007A4A07"/>
    <w:rsid w:val="007A4D4F"/>
    <w:rsid w:val="007A4FEC"/>
    <w:rsid w:val="007A52D5"/>
    <w:rsid w:val="007A5523"/>
    <w:rsid w:val="007A5933"/>
    <w:rsid w:val="007A6351"/>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C8C"/>
    <w:rsid w:val="007D7416"/>
    <w:rsid w:val="007D7923"/>
    <w:rsid w:val="007E015D"/>
    <w:rsid w:val="007E057B"/>
    <w:rsid w:val="007E0C0B"/>
    <w:rsid w:val="007E0C1A"/>
    <w:rsid w:val="007E0C74"/>
    <w:rsid w:val="007E172A"/>
    <w:rsid w:val="007E1C79"/>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330"/>
    <w:rsid w:val="007E66B4"/>
    <w:rsid w:val="007E6923"/>
    <w:rsid w:val="007E71FC"/>
    <w:rsid w:val="007E7CB9"/>
    <w:rsid w:val="007F0788"/>
    <w:rsid w:val="007F082D"/>
    <w:rsid w:val="007F096D"/>
    <w:rsid w:val="007F1C10"/>
    <w:rsid w:val="007F1FA5"/>
    <w:rsid w:val="007F2033"/>
    <w:rsid w:val="007F2C09"/>
    <w:rsid w:val="007F3584"/>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666"/>
    <w:rsid w:val="00802814"/>
    <w:rsid w:val="00802879"/>
    <w:rsid w:val="00802AF7"/>
    <w:rsid w:val="00802B60"/>
    <w:rsid w:val="00802F77"/>
    <w:rsid w:val="00803755"/>
    <w:rsid w:val="0080454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E6B"/>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5A0"/>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F19"/>
    <w:rsid w:val="0085438E"/>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7B"/>
    <w:rsid w:val="00874890"/>
    <w:rsid w:val="008749C3"/>
    <w:rsid w:val="00875583"/>
    <w:rsid w:val="00875B9B"/>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9033E"/>
    <w:rsid w:val="00890533"/>
    <w:rsid w:val="008905DB"/>
    <w:rsid w:val="008909F8"/>
    <w:rsid w:val="00890D85"/>
    <w:rsid w:val="00891170"/>
    <w:rsid w:val="00891363"/>
    <w:rsid w:val="00891364"/>
    <w:rsid w:val="0089166E"/>
    <w:rsid w:val="008916B8"/>
    <w:rsid w:val="00891A7B"/>
    <w:rsid w:val="008934F0"/>
    <w:rsid w:val="00893927"/>
    <w:rsid w:val="008939BB"/>
    <w:rsid w:val="00893B58"/>
    <w:rsid w:val="008941D6"/>
    <w:rsid w:val="00894783"/>
    <w:rsid w:val="00894D9B"/>
    <w:rsid w:val="00894F56"/>
    <w:rsid w:val="008956F9"/>
    <w:rsid w:val="00895CC9"/>
    <w:rsid w:val="00895DF8"/>
    <w:rsid w:val="00896E1A"/>
    <w:rsid w:val="00897208"/>
    <w:rsid w:val="00897448"/>
    <w:rsid w:val="00897671"/>
    <w:rsid w:val="0089777B"/>
    <w:rsid w:val="00897B75"/>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DEA"/>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9AD"/>
    <w:rsid w:val="008E3F64"/>
    <w:rsid w:val="008E41E1"/>
    <w:rsid w:val="008E42F4"/>
    <w:rsid w:val="008E4452"/>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448"/>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1EA"/>
    <w:rsid w:val="00905740"/>
    <w:rsid w:val="00905DE2"/>
    <w:rsid w:val="0090677A"/>
    <w:rsid w:val="00906B08"/>
    <w:rsid w:val="00906CA7"/>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B3D"/>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986"/>
    <w:rsid w:val="00934ABB"/>
    <w:rsid w:val="00934EA0"/>
    <w:rsid w:val="00935144"/>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7B6"/>
    <w:rsid w:val="009428E8"/>
    <w:rsid w:val="00942958"/>
    <w:rsid w:val="00942E5E"/>
    <w:rsid w:val="009430B6"/>
    <w:rsid w:val="009433A5"/>
    <w:rsid w:val="0094353A"/>
    <w:rsid w:val="009437BC"/>
    <w:rsid w:val="00943C04"/>
    <w:rsid w:val="00943EAC"/>
    <w:rsid w:val="00943EB9"/>
    <w:rsid w:val="0094493E"/>
    <w:rsid w:val="00944DEA"/>
    <w:rsid w:val="009454C3"/>
    <w:rsid w:val="00946205"/>
    <w:rsid w:val="009468EE"/>
    <w:rsid w:val="00946FB2"/>
    <w:rsid w:val="0094704C"/>
    <w:rsid w:val="009474B6"/>
    <w:rsid w:val="009500BD"/>
    <w:rsid w:val="0095020B"/>
    <w:rsid w:val="00950246"/>
    <w:rsid w:val="009505C7"/>
    <w:rsid w:val="00950806"/>
    <w:rsid w:val="00950AB4"/>
    <w:rsid w:val="00951CDA"/>
    <w:rsid w:val="0095215A"/>
    <w:rsid w:val="009531F8"/>
    <w:rsid w:val="0095415A"/>
    <w:rsid w:val="00954537"/>
    <w:rsid w:val="00954C5D"/>
    <w:rsid w:val="009559FB"/>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B04"/>
    <w:rsid w:val="009651BA"/>
    <w:rsid w:val="0096538F"/>
    <w:rsid w:val="0096542D"/>
    <w:rsid w:val="009656EC"/>
    <w:rsid w:val="00965C40"/>
    <w:rsid w:val="009660B1"/>
    <w:rsid w:val="009668B2"/>
    <w:rsid w:val="00966B79"/>
    <w:rsid w:val="009670E5"/>
    <w:rsid w:val="0096713A"/>
    <w:rsid w:val="0096730A"/>
    <w:rsid w:val="00967707"/>
    <w:rsid w:val="00967A0E"/>
    <w:rsid w:val="009702C9"/>
    <w:rsid w:val="00971078"/>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2B3"/>
    <w:rsid w:val="009864F3"/>
    <w:rsid w:val="00986608"/>
    <w:rsid w:val="00986719"/>
    <w:rsid w:val="0098694E"/>
    <w:rsid w:val="00986B19"/>
    <w:rsid w:val="00986E6B"/>
    <w:rsid w:val="00986E80"/>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7C3B"/>
    <w:rsid w:val="00997DB9"/>
    <w:rsid w:val="009A0835"/>
    <w:rsid w:val="009A0E27"/>
    <w:rsid w:val="009A0EBB"/>
    <w:rsid w:val="009A0F37"/>
    <w:rsid w:val="009A1039"/>
    <w:rsid w:val="009A132A"/>
    <w:rsid w:val="009A25A2"/>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AAA"/>
    <w:rsid w:val="009B5BAB"/>
    <w:rsid w:val="009B5CF8"/>
    <w:rsid w:val="009B5EAC"/>
    <w:rsid w:val="009B5FD8"/>
    <w:rsid w:val="009B651B"/>
    <w:rsid w:val="009B6809"/>
    <w:rsid w:val="009B6DDB"/>
    <w:rsid w:val="009B70BA"/>
    <w:rsid w:val="009B753F"/>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0EB0"/>
    <w:rsid w:val="009D135D"/>
    <w:rsid w:val="009D1D55"/>
    <w:rsid w:val="009D1EFC"/>
    <w:rsid w:val="009D2459"/>
    <w:rsid w:val="009D287C"/>
    <w:rsid w:val="009D2B42"/>
    <w:rsid w:val="009D2BCE"/>
    <w:rsid w:val="009D2D68"/>
    <w:rsid w:val="009D30EC"/>
    <w:rsid w:val="009D3372"/>
    <w:rsid w:val="009D36DE"/>
    <w:rsid w:val="009D46FD"/>
    <w:rsid w:val="009D5129"/>
    <w:rsid w:val="009D533C"/>
    <w:rsid w:val="009D5A09"/>
    <w:rsid w:val="009D5D8C"/>
    <w:rsid w:val="009D5DEE"/>
    <w:rsid w:val="009D6BF9"/>
    <w:rsid w:val="009D6F85"/>
    <w:rsid w:val="009D733C"/>
    <w:rsid w:val="009D77AD"/>
    <w:rsid w:val="009D7A29"/>
    <w:rsid w:val="009D7A6B"/>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661B"/>
    <w:rsid w:val="009E6AD7"/>
    <w:rsid w:val="009E6E41"/>
    <w:rsid w:val="009E701B"/>
    <w:rsid w:val="009E7366"/>
    <w:rsid w:val="009E7625"/>
    <w:rsid w:val="009E789B"/>
    <w:rsid w:val="009E7BFF"/>
    <w:rsid w:val="009E7D8B"/>
    <w:rsid w:val="009F029C"/>
    <w:rsid w:val="009F0B0C"/>
    <w:rsid w:val="009F11B9"/>
    <w:rsid w:val="009F2893"/>
    <w:rsid w:val="009F2A28"/>
    <w:rsid w:val="009F367E"/>
    <w:rsid w:val="009F373A"/>
    <w:rsid w:val="009F3792"/>
    <w:rsid w:val="009F3880"/>
    <w:rsid w:val="009F3C3F"/>
    <w:rsid w:val="009F477A"/>
    <w:rsid w:val="009F48D5"/>
    <w:rsid w:val="009F4D65"/>
    <w:rsid w:val="009F5A5F"/>
    <w:rsid w:val="009F5B4E"/>
    <w:rsid w:val="009F669A"/>
    <w:rsid w:val="009F6935"/>
    <w:rsid w:val="009F6C0C"/>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55E"/>
    <w:rsid w:val="00A06D68"/>
    <w:rsid w:val="00A07617"/>
    <w:rsid w:val="00A07C80"/>
    <w:rsid w:val="00A10055"/>
    <w:rsid w:val="00A10547"/>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868"/>
    <w:rsid w:val="00A20A94"/>
    <w:rsid w:val="00A20AE4"/>
    <w:rsid w:val="00A2193B"/>
    <w:rsid w:val="00A233B2"/>
    <w:rsid w:val="00A23447"/>
    <w:rsid w:val="00A23465"/>
    <w:rsid w:val="00A2394D"/>
    <w:rsid w:val="00A240DB"/>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1EB1"/>
    <w:rsid w:val="00A323E2"/>
    <w:rsid w:val="00A326D9"/>
    <w:rsid w:val="00A32C35"/>
    <w:rsid w:val="00A337A9"/>
    <w:rsid w:val="00A33D7B"/>
    <w:rsid w:val="00A340B6"/>
    <w:rsid w:val="00A34FA6"/>
    <w:rsid w:val="00A352C9"/>
    <w:rsid w:val="00A354BA"/>
    <w:rsid w:val="00A35A35"/>
    <w:rsid w:val="00A35B55"/>
    <w:rsid w:val="00A360FD"/>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712F"/>
    <w:rsid w:val="00A475C6"/>
    <w:rsid w:val="00A47BCE"/>
    <w:rsid w:val="00A50C0B"/>
    <w:rsid w:val="00A51042"/>
    <w:rsid w:val="00A51154"/>
    <w:rsid w:val="00A51AB4"/>
    <w:rsid w:val="00A51EA0"/>
    <w:rsid w:val="00A51F76"/>
    <w:rsid w:val="00A526CD"/>
    <w:rsid w:val="00A52D5C"/>
    <w:rsid w:val="00A52E25"/>
    <w:rsid w:val="00A5321A"/>
    <w:rsid w:val="00A53538"/>
    <w:rsid w:val="00A54190"/>
    <w:rsid w:val="00A54201"/>
    <w:rsid w:val="00A54D35"/>
    <w:rsid w:val="00A54E3C"/>
    <w:rsid w:val="00A54FB4"/>
    <w:rsid w:val="00A554F9"/>
    <w:rsid w:val="00A564C7"/>
    <w:rsid w:val="00A564D9"/>
    <w:rsid w:val="00A56865"/>
    <w:rsid w:val="00A576A4"/>
    <w:rsid w:val="00A57DB5"/>
    <w:rsid w:val="00A60298"/>
    <w:rsid w:val="00A60384"/>
    <w:rsid w:val="00A607BB"/>
    <w:rsid w:val="00A60CB5"/>
    <w:rsid w:val="00A60CF1"/>
    <w:rsid w:val="00A61580"/>
    <w:rsid w:val="00A619C6"/>
    <w:rsid w:val="00A61DB5"/>
    <w:rsid w:val="00A61E3A"/>
    <w:rsid w:val="00A6241F"/>
    <w:rsid w:val="00A631CD"/>
    <w:rsid w:val="00A6353E"/>
    <w:rsid w:val="00A63574"/>
    <w:rsid w:val="00A63A7C"/>
    <w:rsid w:val="00A64437"/>
    <w:rsid w:val="00A64B55"/>
    <w:rsid w:val="00A653B4"/>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DE0"/>
    <w:rsid w:val="00A83E81"/>
    <w:rsid w:val="00A84255"/>
    <w:rsid w:val="00A84421"/>
    <w:rsid w:val="00A84703"/>
    <w:rsid w:val="00A84704"/>
    <w:rsid w:val="00A84849"/>
    <w:rsid w:val="00A84A7B"/>
    <w:rsid w:val="00A84ABF"/>
    <w:rsid w:val="00A85DA0"/>
    <w:rsid w:val="00A87B3A"/>
    <w:rsid w:val="00A87DC4"/>
    <w:rsid w:val="00A901CC"/>
    <w:rsid w:val="00A9031A"/>
    <w:rsid w:val="00A90323"/>
    <w:rsid w:val="00A904E9"/>
    <w:rsid w:val="00A90C7F"/>
    <w:rsid w:val="00A90E9F"/>
    <w:rsid w:val="00A90FAB"/>
    <w:rsid w:val="00A912BA"/>
    <w:rsid w:val="00A91343"/>
    <w:rsid w:val="00A915BA"/>
    <w:rsid w:val="00A91A1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2032"/>
    <w:rsid w:val="00AE213C"/>
    <w:rsid w:val="00AE26F8"/>
    <w:rsid w:val="00AE2AC0"/>
    <w:rsid w:val="00AE2CFE"/>
    <w:rsid w:val="00AE31FD"/>
    <w:rsid w:val="00AE32FD"/>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0F9E"/>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694"/>
    <w:rsid w:val="00B11955"/>
    <w:rsid w:val="00B11BF9"/>
    <w:rsid w:val="00B125EC"/>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0D5"/>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348"/>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6D"/>
    <w:rsid w:val="00B66273"/>
    <w:rsid w:val="00B663F5"/>
    <w:rsid w:val="00B6681C"/>
    <w:rsid w:val="00B67417"/>
    <w:rsid w:val="00B6783A"/>
    <w:rsid w:val="00B702D5"/>
    <w:rsid w:val="00B7068D"/>
    <w:rsid w:val="00B70702"/>
    <w:rsid w:val="00B707BA"/>
    <w:rsid w:val="00B70918"/>
    <w:rsid w:val="00B70B2C"/>
    <w:rsid w:val="00B71424"/>
    <w:rsid w:val="00B71877"/>
    <w:rsid w:val="00B71A2B"/>
    <w:rsid w:val="00B71B3A"/>
    <w:rsid w:val="00B71B9B"/>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528A"/>
    <w:rsid w:val="00BA5783"/>
    <w:rsid w:val="00BA607C"/>
    <w:rsid w:val="00BA6907"/>
    <w:rsid w:val="00BA696C"/>
    <w:rsid w:val="00BA69EC"/>
    <w:rsid w:val="00BA6AA0"/>
    <w:rsid w:val="00BA6C34"/>
    <w:rsid w:val="00BA7089"/>
    <w:rsid w:val="00BB05D2"/>
    <w:rsid w:val="00BB0EA3"/>
    <w:rsid w:val="00BB1507"/>
    <w:rsid w:val="00BB1569"/>
    <w:rsid w:val="00BB1AFE"/>
    <w:rsid w:val="00BB249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1FF6"/>
    <w:rsid w:val="00BD359D"/>
    <w:rsid w:val="00BD3878"/>
    <w:rsid w:val="00BD4089"/>
    <w:rsid w:val="00BD428E"/>
    <w:rsid w:val="00BD4454"/>
    <w:rsid w:val="00BD4679"/>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4A7"/>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90B"/>
    <w:rsid w:val="00C01ECA"/>
    <w:rsid w:val="00C020AD"/>
    <w:rsid w:val="00C04234"/>
    <w:rsid w:val="00C0466D"/>
    <w:rsid w:val="00C04832"/>
    <w:rsid w:val="00C0489E"/>
    <w:rsid w:val="00C04C03"/>
    <w:rsid w:val="00C0514C"/>
    <w:rsid w:val="00C0567B"/>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65"/>
    <w:rsid w:val="00C16996"/>
    <w:rsid w:val="00C20A51"/>
    <w:rsid w:val="00C212DA"/>
    <w:rsid w:val="00C2158B"/>
    <w:rsid w:val="00C21633"/>
    <w:rsid w:val="00C2211C"/>
    <w:rsid w:val="00C23495"/>
    <w:rsid w:val="00C255DD"/>
    <w:rsid w:val="00C25A5B"/>
    <w:rsid w:val="00C25CA4"/>
    <w:rsid w:val="00C25D54"/>
    <w:rsid w:val="00C25D94"/>
    <w:rsid w:val="00C2664F"/>
    <w:rsid w:val="00C2679B"/>
    <w:rsid w:val="00C26FB0"/>
    <w:rsid w:val="00C2716E"/>
    <w:rsid w:val="00C2749B"/>
    <w:rsid w:val="00C2791C"/>
    <w:rsid w:val="00C30119"/>
    <w:rsid w:val="00C30160"/>
    <w:rsid w:val="00C3039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55"/>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4822"/>
    <w:rsid w:val="00C65104"/>
    <w:rsid w:val="00C658FB"/>
    <w:rsid w:val="00C65A83"/>
    <w:rsid w:val="00C65B06"/>
    <w:rsid w:val="00C65C80"/>
    <w:rsid w:val="00C65EE0"/>
    <w:rsid w:val="00C66579"/>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7F1"/>
    <w:rsid w:val="00C74C33"/>
    <w:rsid w:val="00C75A56"/>
    <w:rsid w:val="00C75BD8"/>
    <w:rsid w:val="00C75CCC"/>
    <w:rsid w:val="00C75CF4"/>
    <w:rsid w:val="00C762CB"/>
    <w:rsid w:val="00C7654F"/>
    <w:rsid w:val="00C765C5"/>
    <w:rsid w:val="00C76B9A"/>
    <w:rsid w:val="00C76FD3"/>
    <w:rsid w:val="00C77394"/>
    <w:rsid w:val="00C77CD9"/>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E81"/>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DD4"/>
    <w:rsid w:val="00CB2F13"/>
    <w:rsid w:val="00CB2F2B"/>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53A"/>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092"/>
    <w:rsid w:val="00D04160"/>
    <w:rsid w:val="00D04285"/>
    <w:rsid w:val="00D04A80"/>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6D40"/>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A18"/>
    <w:rsid w:val="00D35D45"/>
    <w:rsid w:val="00D36389"/>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D06"/>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62E"/>
    <w:rsid w:val="00D6080A"/>
    <w:rsid w:val="00D60CF4"/>
    <w:rsid w:val="00D60EFA"/>
    <w:rsid w:val="00D6107C"/>
    <w:rsid w:val="00D6125E"/>
    <w:rsid w:val="00D614B4"/>
    <w:rsid w:val="00D61655"/>
    <w:rsid w:val="00D61B05"/>
    <w:rsid w:val="00D61E5C"/>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13C"/>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B0AB4"/>
    <w:rsid w:val="00DB0B4E"/>
    <w:rsid w:val="00DB0F6E"/>
    <w:rsid w:val="00DB145D"/>
    <w:rsid w:val="00DB15E5"/>
    <w:rsid w:val="00DB1ED6"/>
    <w:rsid w:val="00DB2001"/>
    <w:rsid w:val="00DB2174"/>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423"/>
    <w:rsid w:val="00DD4506"/>
    <w:rsid w:val="00DD45C2"/>
    <w:rsid w:val="00DD4C34"/>
    <w:rsid w:val="00DD4C79"/>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40FA"/>
    <w:rsid w:val="00DE4162"/>
    <w:rsid w:val="00DE4970"/>
    <w:rsid w:val="00DE4CA3"/>
    <w:rsid w:val="00DE51C4"/>
    <w:rsid w:val="00DE5449"/>
    <w:rsid w:val="00DE58B5"/>
    <w:rsid w:val="00DE6210"/>
    <w:rsid w:val="00DE645A"/>
    <w:rsid w:val="00DE6641"/>
    <w:rsid w:val="00DE6A7B"/>
    <w:rsid w:val="00DE6DD3"/>
    <w:rsid w:val="00DE7AFF"/>
    <w:rsid w:val="00DE7BED"/>
    <w:rsid w:val="00DE7E0E"/>
    <w:rsid w:val="00DE7EC0"/>
    <w:rsid w:val="00DF022A"/>
    <w:rsid w:val="00DF03CA"/>
    <w:rsid w:val="00DF0754"/>
    <w:rsid w:val="00DF0B52"/>
    <w:rsid w:val="00DF0C0B"/>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C57"/>
    <w:rsid w:val="00E77862"/>
    <w:rsid w:val="00E77993"/>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515"/>
    <w:rsid w:val="00E876AE"/>
    <w:rsid w:val="00E87811"/>
    <w:rsid w:val="00E878B6"/>
    <w:rsid w:val="00E87DDE"/>
    <w:rsid w:val="00E87E76"/>
    <w:rsid w:val="00E90269"/>
    <w:rsid w:val="00E902A6"/>
    <w:rsid w:val="00E9032A"/>
    <w:rsid w:val="00E9099C"/>
    <w:rsid w:val="00E90C7B"/>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D74"/>
    <w:rsid w:val="00EA1DAD"/>
    <w:rsid w:val="00EA2199"/>
    <w:rsid w:val="00EA241D"/>
    <w:rsid w:val="00EA2830"/>
    <w:rsid w:val="00EA2D5A"/>
    <w:rsid w:val="00EA2F62"/>
    <w:rsid w:val="00EA2F65"/>
    <w:rsid w:val="00EA2FE8"/>
    <w:rsid w:val="00EA3175"/>
    <w:rsid w:val="00EA3856"/>
    <w:rsid w:val="00EA4111"/>
    <w:rsid w:val="00EA415F"/>
    <w:rsid w:val="00EA51C2"/>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203F"/>
    <w:rsid w:val="00EB228C"/>
    <w:rsid w:val="00EB3219"/>
    <w:rsid w:val="00EB33F4"/>
    <w:rsid w:val="00EB3684"/>
    <w:rsid w:val="00EB38FD"/>
    <w:rsid w:val="00EB3AC8"/>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D79"/>
    <w:rsid w:val="00EE1FFC"/>
    <w:rsid w:val="00EE22C7"/>
    <w:rsid w:val="00EE22D8"/>
    <w:rsid w:val="00EE25D9"/>
    <w:rsid w:val="00EE308F"/>
    <w:rsid w:val="00EE381C"/>
    <w:rsid w:val="00EE3CA2"/>
    <w:rsid w:val="00EE4530"/>
    <w:rsid w:val="00EE491F"/>
    <w:rsid w:val="00EE49F0"/>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E80"/>
    <w:rsid w:val="00EF3362"/>
    <w:rsid w:val="00EF35FC"/>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5F1"/>
    <w:rsid w:val="00F12C0F"/>
    <w:rsid w:val="00F133E0"/>
    <w:rsid w:val="00F1381F"/>
    <w:rsid w:val="00F13963"/>
    <w:rsid w:val="00F1399F"/>
    <w:rsid w:val="00F13E3A"/>
    <w:rsid w:val="00F13EF4"/>
    <w:rsid w:val="00F1416C"/>
    <w:rsid w:val="00F14364"/>
    <w:rsid w:val="00F14592"/>
    <w:rsid w:val="00F15834"/>
    <w:rsid w:val="00F15B97"/>
    <w:rsid w:val="00F15BD5"/>
    <w:rsid w:val="00F161ED"/>
    <w:rsid w:val="00F162FD"/>
    <w:rsid w:val="00F163D1"/>
    <w:rsid w:val="00F164BB"/>
    <w:rsid w:val="00F1691F"/>
    <w:rsid w:val="00F16E44"/>
    <w:rsid w:val="00F175B8"/>
    <w:rsid w:val="00F17F0D"/>
    <w:rsid w:val="00F2014E"/>
    <w:rsid w:val="00F2025D"/>
    <w:rsid w:val="00F20595"/>
    <w:rsid w:val="00F208C9"/>
    <w:rsid w:val="00F20FA0"/>
    <w:rsid w:val="00F211FF"/>
    <w:rsid w:val="00F213DC"/>
    <w:rsid w:val="00F21494"/>
    <w:rsid w:val="00F21AB9"/>
    <w:rsid w:val="00F21BF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6E5"/>
    <w:rsid w:val="00F3739B"/>
    <w:rsid w:val="00F374B2"/>
    <w:rsid w:val="00F377E7"/>
    <w:rsid w:val="00F378F9"/>
    <w:rsid w:val="00F37C28"/>
    <w:rsid w:val="00F37EBE"/>
    <w:rsid w:val="00F37F18"/>
    <w:rsid w:val="00F40595"/>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E5"/>
    <w:rsid w:val="00F858C7"/>
    <w:rsid w:val="00F85A58"/>
    <w:rsid w:val="00F85EC7"/>
    <w:rsid w:val="00F860E4"/>
    <w:rsid w:val="00F8629E"/>
    <w:rsid w:val="00F86855"/>
    <w:rsid w:val="00F868E1"/>
    <w:rsid w:val="00F87150"/>
    <w:rsid w:val="00F87187"/>
    <w:rsid w:val="00F87993"/>
    <w:rsid w:val="00F87D94"/>
    <w:rsid w:val="00F900B2"/>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0A1"/>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CC0"/>
    <w:rsid w:val="00FB1A8C"/>
    <w:rsid w:val="00FB1ADB"/>
    <w:rsid w:val="00FB1B59"/>
    <w:rsid w:val="00FB1EE1"/>
    <w:rsid w:val="00FB3934"/>
    <w:rsid w:val="00FB3D90"/>
    <w:rsid w:val="00FB3F0A"/>
    <w:rsid w:val="00FB3F24"/>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7674"/>
    <w:rsid w:val="00FE7712"/>
    <w:rsid w:val="00FE781F"/>
    <w:rsid w:val="00FF057F"/>
    <w:rsid w:val="00FF07D4"/>
    <w:rsid w:val="00FF0D2B"/>
    <w:rsid w:val="00FF1401"/>
    <w:rsid w:val="00FF22E9"/>
    <w:rsid w:val="00FF2581"/>
    <w:rsid w:val="00FF2A2B"/>
    <w:rsid w:val="00FF305E"/>
    <w:rsid w:val="00FF3102"/>
    <w:rsid w:val="00FF31C4"/>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C7565C"/>
  <w15:docId w15:val="{71F33565-CBD7-46BE-B61C-A0B218B577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pPr>
    <w:rPr>
      <w:rFonts w:ascii="Arial" w:eastAsia="Times New Roman" w:hAnsi="Arial"/>
      <w:sz w:val="22"/>
      <w:szCs w:val="24"/>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link w:val="3"/>
    <w:rsid w:val="008324F0"/>
    <w:rPr>
      <w:rFonts w:ascii="Times New Roman" w:eastAsia="Times New Roman" w:hAnsi="Times New Roman" w:cs="Times New Roman"/>
      <w:sz w:val="24"/>
      <w:szCs w:val="20"/>
      <w:lang w:eastAsia="ar-SA"/>
    </w:rPr>
  </w:style>
  <w:style w:type="character" w:customStyle="1" w:styleId="40">
    <w:name w:val="Заголовок 4 Знак"/>
    <w:link w:val="4"/>
    <w:rsid w:val="008324F0"/>
    <w:rPr>
      <w:rFonts w:ascii="Times New Roman" w:eastAsia="Times New Roman" w:hAnsi="Times New Roman" w:cs="Times New Roman"/>
      <w:sz w:val="24"/>
      <w:szCs w:val="20"/>
      <w:lang w:eastAsia="ar-SA"/>
    </w:rPr>
  </w:style>
  <w:style w:type="character" w:customStyle="1" w:styleId="60">
    <w:name w:val="Заголовок 6 Знак"/>
    <w:link w:val="6"/>
    <w:rsid w:val="008324F0"/>
    <w:rPr>
      <w:rFonts w:ascii="Calibri" w:eastAsia="Times New Roman" w:hAnsi="Calibri" w:cs="Times New Roman"/>
      <w:b/>
      <w:bCs/>
      <w:lang w:eastAsia="ar-SA"/>
    </w:rPr>
  </w:style>
  <w:style w:type="character" w:customStyle="1" w:styleId="70">
    <w:name w:val="Заголовок 7 Знак"/>
    <w:link w:val="7"/>
    <w:rsid w:val="008324F0"/>
    <w:rPr>
      <w:rFonts w:ascii="Times New Roman" w:eastAsia="Times New Roman" w:hAnsi="Times New Roman" w:cs="Times New Roman"/>
      <w:sz w:val="24"/>
      <w:szCs w:val="24"/>
      <w:lang w:eastAsia="ar-SA"/>
    </w:rPr>
  </w:style>
  <w:style w:type="character" w:customStyle="1" w:styleId="80">
    <w:name w:val="Заголовок 8 Знак"/>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ind w:firstLine="720"/>
    </w:pPr>
    <w:rPr>
      <w:rFonts w:ascii="Times New Roman" w:eastAsia="Times New Roman" w:hAnsi="Times New Roman"/>
      <w:sz w:val="22"/>
      <w:szCs w:val="22"/>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rsid w:val="008324F0"/>
    <w:pPr>
      <w:suppressAutoHyphens/>
      <w:spacing w:before="0"/>
    </w:pPr>
    <w:rPr>
      <w:rFonts w:ascii="Tahoma" w:hAnsi="Tahoma" w:cs="Tahoma"/>
      <w:sz w:val="16"/>
      <w:szCs w:val="16"/>
      <w:lang w:eastAsia="ar-SA"/>
    </w:rPr>
  </w:style>
  <w:style w:type="character" w:customStyle="1" w:styleId="af8">
    <w:name w:val="Текст выноски Знак"/>
    <w:link w:val="af7"/>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Calibri" w:eastAsia="Calibri" w:hAnsi="Calibr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Calibri" w:eastAsia="Calibri" w:hAnsi="Calibr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Calibri" w:eastAsia="Calibri" w:hAnsi="Calibr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Calibri" w:eastAsia="Calibri" w:hAnsi="Calibr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Calibri" w:eastAsia="Calibri" w:hAnsi="Calibr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Calibri" w:eastAsia="Calibri" w:hAnsi="Calibr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 w:type="character" w:customStyle="1" w:styleId="aff7">
    <w:name w:val="Заголовок сообщения (текст)"/>
    <w:rsid w:val="00351171"/>
    <w:rPr>
      <w:rFonts w:ascii="Arial Black" w:hAnsi="Arial Black" w:hint="default"/>
      <w:spacing w:val="-10"/>
      <w:sz w:val="18"/>
    </w:rPr>
  </w:style>
  <w:style w:type="paragraph" w:customStyle="1" w:styleId="51">
    <w:name w:val="Основной текст5"/>
    <w:basedOn w:val="a6"/>
    <w:rsid w:val="00B70918"/>
    <w:pPr>
      <w:widowControl w:val="0"/>
      <w:shd w:val="clear" w:color="auto" w:fill="FFFFFF"/>
      <w:spacing w:before="0" w:line="259" w:lineRule="exact"/>
      <w:jc w:val="both"/>
    </w:pPr>
    <w:rPr>
      <w:rFonts w:ascii="Times New Roman" w:hAnsi="Times New Roman"/>
      <w:color w:val="000000"/>
      <w:sz w:val="21"/>
      <w:szCs w:val="21"/>
      <w:lang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 w:id="1312103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nder@yanos.slavneft.ru" TargetMode="External"/><Relationship Id="rId3" Type="http://schemas.openxmlformats.org/officeDocument/2006/relationships/settings" Target="settings.xml"/><Relationship Id="rId7" Type="http://schemas.openxmlformats.org/officeDocument/2006/relationships/hyperlink" Target="mailto:ProkofievaEG@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2184</Words>
  <Characters>12454</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14609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prokofievaeg</cp:lastModifiedBy>
  <cp:revision>2</cp:revision>
  <cp:lastPrinted>2019-01-09T11:22:00Z</cp:lastPrinted>
  <dcterms:created xsi:type="dcterms:W3CDTF">2019-01-09T11:24:00Z</dcterms:created>
  <dcterms:modified xsi:type="dcterms:W3CDTF">2019-01-09T11:24:00Z</dcterms:modified>
</cp:coreProperties>
</file>